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C237ED4" w14:textId="77777777" w:rsidR="00B537C8" w:rsidRPr="005D514E" w:rsidRDefault="00F77358" w:rsidP="00F77358">
      <w:pPr>
        <w:rPr>
          <w:color w:val="000000" w:themeColor="text1"/>
          <w:sz w:val="32"/>
        </w:rPr>
      </w:pPr>
      <w:r w:rsidRPr="005D514E">
        <w:rPr>
          <w:b/>
          <w:color w:val="000000" w:themeColor="text1"/>
          <w:sz w:val="32"/>
        </w:rPr>
        <w:t>Allegato  A</w:t>
      </w:r>
      <w:r w:rsidRPr="005D514E">
        <w:rPr>
          <w:color w:val="000000" w:themeColor="text1"/>
          <w:sz w:val="32"/>
        </w:rPr>
        <w:t xml:space="preserve"> – </w:t>
      </w:r>
    </w:p>
    <w:p w14:paraId="68C55D0F" w14:textId="77777777" w:rsidR="00F77358" w:rsidRPr="005D514E" w:rsidRDefault="00F77358" w:rsidP="00F77358">
      <w:pPr>
        <w:rPr>
          <w:color w:val="000000" w:themeColor="text1"/>
          <w:sz w:val="18"/>
        </w:rPr>
      </w:pPr>
    </w:p>
    <w:p w14:paraId="769004AD" w14:textId="77777777" w:rsidR="00557712" w:rsidRPr="005D514E" w:rsidRDefault="00557712" w:rsidP="00557712">
      <w:pPr>
        <w:jc w:val="center"/>
        <w:rPr>
          <w:color w:val="000000" w:themeColor="text1"/>
          <w:sz w:val="32"/>
        </w:rPr>
      </w:pPr>
      <w:r w:rsidRPr="005D514E">
        <w:rPr>
          <w:color w:val="000000" w:themeColor="text1"/>
          <w:sz w:val="32"/>
        </w:rPr>
        <w:t>DOMANDA DI PARTECIPAZIONE ALLA SELEZIONE</w:t>
      </w:r>
    </w:p>
    <w:p w14:paraId="0E106733" w14:textId="77777777" w:rsidR="00557712" w:rsidRPr="005D514E" w:rsidRDefault="00557712" w:rsidP="00557712">
      <w:pPr>
        <w:widowControl w:val="0"/>
        <w:autoSpaceDE w:val="0"/>
        <w:autoSpaceDN w:val="0"/>
        <w:jc w:val="center"/>
        <w:rPr>
          <w:b/>
          <w:color w:val="000000" w:themeColor="text1"/>
          <w:sz w:val="20"/>
          <w:szCs w:val="16"/>
        </w:rPr>
      </w:pPr>
      <w:r w:rsidRPr="005D514E">
        <w:rPr>
          <w:color w:val="000000" w:themeColor="text1"/>
          <w:sz w:val="32"/>
        </w:rPr>
        <w:t>PER L’INCARICO DI ESPERTO</w:t>
      </w:r>
    </w:p>
    <w:p w14:paraId="2653B6DE" w14:textId="77777777" w:rsidR="00557712" w:rsidRPr="005D514E" w:rsidRDefault="00557712" w:rsidP="00557712">
      <w:pPr>
        <w:shd w:val="clear" w:color="auto" w:fill="FFFFFF"/>
        <w:spacing w:line="274" w:lineRule="exact"/>
        <w:ind w:right="283"/>
        <w:jc w:val="right"/>
        <w:rPr>
          <w:rFonts w:ascii="Arial" w:hAnsi="Arial" w:cs="Arial"/>
          <w:color w:val="000000" w:themeColor="text1"/>
          <w:spacing w:val="-2"/>
          <w:sz w:val="16"/>
          <w:szCs w:val="16"/>
        </w:rPr>
      </w:pPr>
    </w:p>
    <w:p w14:paraId="749B23FC" w14:textId="77777777" w:rsidR="00F77358" w:rsidRPr="005D514E" w:rsidRDefault="00F77358" w:rsidP="00557712">
      <w:pPr>
        <w:shd w:val="clear" w:color="auto" w:fill="FFFFFF"/>
        <w:spacing w:line="274" w:lineRule="exact"/>
        <w:ind w:right="283"/>
        <w:jc w:val="right"/>
        <w:rPr>
          <w:rFonts w:ascii="Arial" w:hAnsi="Arial" w:cs="Arial"/>
          <w:color w:val="000000" w:themeColor="text1"/>
          <w:spacing w:val="-2"/>
          <w:sz w:val="16"/>
          <w:szCs w:val="16"/>
        </w:rPr>
      </w:pPr>
    </w:p>
    <w:p w14:paraId="7EC0635E" w14:textId="77777777" w:rsidR="00557712" w:rsidRPr="005D514E" w:rsidRDefault="00557712" w:rsidP="00557712">
      <w:pPr>
        <w:shd w:val="clear" w:color="auto" w:fill="FFFFFF"/>
        <w:spacing w:line="274" w:lineRule="exact"/>
        <w:ind w:right="283"/>
        <w:jc w:val="center"/>
        <w:rPr>
          <w:bCs/>
          <w:color w:val="000000" w:themeColor="text1"/>
          <w:spacing w:val="-2"/>
        </w:rPr>
      </w:pPr>
      <w:r w:rsidRPr="005D514E">
        <w:rPr>
          <w:rFonts w:ascii="Arial" w:hAnsi="Arial" w:cs="Arial"/>
          <w:color w:val="000000" w:themeColor="text1"/>
          <w:spacing w:val="-2"/>
        </w:rPr>
        <w:t xml:space="preserve">                                                              </w:t>
      </w:r>
      <w:r w:rsidR="00B537C8" w:rsidRPr="005D514E">
        <w:rPr>
          <w:rFonts w:ascii="Arial" w:hAnsi="Arial" w:cs="Arial"/>
          <w:color w:val="000000" w:themeColor="text1"/>
          <w:spacing w:val="-2"/>
        </w:rPr>
        <w:t xml:space="preserve">                         </w:t>
      </w:r>
      <w:r w:rsidRPr="005D514E">
        <w:rPr>
          <w:bCs/>
          <w:color w:val="000000" w:themeColor="text1"/>
          <w:spacing w:val="-2"/>
        </w:rPr>
        <w:t xml:space="preserve">Al </w:t>
      </w:r>
      <w:r w:rsidR="00B537C8" w:rsidRPr="005D514E">
        <w:rPr>
          <w:bCs/>
          <w:color w:val="000000" w:themeColor="text1"/>
          <w:spacing w:val="-2"/>
        </w:rPr>
        <w:t xml:space="preserve">  </w:t>
      </w:r>
      <w:r w:rsidRPr="005D514E">
        <w:rPr>
          <w:b/>
          <w:bCs/>
          <w:color w:val="000000" w:themeColor="text1"/>
          <w:spacing w:val="-2"/>
        </w:rPr>
        <w:t>Dirigente Scolastico</w:t>
      </w:r>
    </w:p>
    <w:p w14:paraId="35B111D9" w14:textId="77777777" w:rsidR="00557712" w:rsidRPr="005D514E" w:rsidRDefault="00B537C8" w:rsidP="00B537C8">
      <w:pPr>
        <w:shd w:val="clear" w:color="auto" w:fill="FFFFFF"/>
        <w:spacing w:line="274" w:lineRule="exact"/>
        <w:ind w:left="4248" w:right="283" w:firstLine="708"/>
        <w:jc w:val="center"/>
        <w:rPr>
          <w:color w:val="000000" w:themeColor="text1"/>
        </w:rPr>
      </w:pPr>
      <w:r w:rsidRPr="005D514E">
        <w:rPr>
          <w:color w:val="000000" w:themeColor="text1"/>
        </w:rPr>
        <w:t xml:space="preserve">                       </w:t>
      </w:r>
      <w:r w:rsidR="00467633" w:rsidRPr="005D514E">
        <w:rPr>
          <w:color w:val="000000" w:themeColor="text1"/>
        </w:rPr>
        <w:t>dell’I</w:t>
      </w:r>
      <w:r w:rsidRPr="005D514E">
        <w:rPr>
          <w:color w:val="000000" w:themeColor="text1"/>
        </w:rPr>
        <w:t>.</w:t>
      </w:r>
      <w:r w:rsidR="00574A53">
        <w:rPr>
          <w:color w:val="000000" w:themeColor="text1"/>
        </w:rPr>
        <w:t>I</w:t>
      </w:r>
      <w:r w:rsidRPr="005D514E">
        <w:rPr>
          <w:color w:val="000000" w:themeColor="text1"/>
        </w:rPr>
        <w:t xml:space="preserve">.S. </w:t>
      </w:r>
      <w:r w:rsidR="00557712" w:rsidRPr="005D514E">
        <w:rPr>
          <w:color w:val="000000" w:themeColor="text1"/>
        </w:rPr>
        <w:t xml:space="preserve">“M. Rapisardi”, </w:t>
      </w:r>
    </w:p>
    <w:p w14:paraId="65067FAE" w14:textId="77777777" w:rsidR="00557712" w:rsidRPr="005D514E" w:rsidRDefault="00557712" w:rsidP="00557712">
      <w:pPr>
        <w:shd w:val="clear" w:color="auto" w:fill="FFFFFF"/>
        <w:spacing w:line="274" w:lineRule="exact"/>
        <w:ind w:right="283"/>
        <w:jc w:val="center"/>
        <w:rPr>
          <w:color w:val="000000" w:themeColor="text1"/>
        </w:rPr>
      </w:pPr>
      <w:r w:rsidRPr="005D514E">
        <w:rPr>
          <w:color w:val="000000" w:themeColor="text1"/>
        </w:rPr>
        <w:t xml:space="preserve">                                                                                           </w:t>
      </w:r>
      <w:r w:rsidR="00B537C8" w:rsidRPr="005D514E">
        <w:rPr>
          <w:color w:val="000000" w:themeColor="text1"/>
        </w:rPr>
        <w:t xml:space="preserve">              </w:t>
      </w:r>
      <w:r w:rsidRPr="005D514E">
        <w:rPr>
          <w:color w:val="000000" w:themeColor="text1"/>
        </w:rPr>
        <w:t xml:space="preserve"> Via degli Studi, 1  </w:t>
      </w:r>
    </w:p>
    <w:p w14:paraId="455D2BD9" w14:textId="77777777" w:rsidR="00557712" w:rsidRPr="005D514E" w:rsidRDefault="00557712" w:rsidP="00557712">
      <w:pPr>
        <w:shd w:val="clear" w:color="auto" w:fill="FFFFFF"/>
        <w:spacing w:line="274" w:lineRule="exact"/>
        <w:ind w:right="283"/>
        <w:jc w:val="center"/>
        <w:rPr>
          <w:i/>
          <w:color w:val="000000" w:themeColor="text1"/>
        </w:rPr>
      </w:pPr>
      <w:r w:rsidRPr="005D514E">
        <w:rPr>
          <w:color w:val="000000" w:themeColor="text1"/>
        </w:rPr>
        <w:t xml:space="preserve">                                                                                           </w:t>
      </w:r>
      <w:r w:rsidR="00B537C8" w:rsidRPr="005D514E">
        <w:rPr>
          <w:color w:val="000000" w:themeColor="text1"/>
        </w:rPr>
        <w:t xml:space="preserve">                        </w:t>
      </w:r>
      <w:r w:rsidRPr="005D514E">
        <w:rPr>
          <w:color w:val="000000" w:themeColor="text1"/>
        </w:rPr>
        <w:t>95047 PATERNO</w:t>
      </w:r>
      <w:r w:rsidRPr="005D514E">
        <w:rPr>
          <w:i/>
          <w:color w:val="000000" w:themeColor="text1"/>
        </w:rPr>
        <w:t>’ (CT)</w:t>
      </w:r>
    </w:p>
    <w:p w14:paraId="2268046B" w14:textId="77777777" w:rsidR="00557712" w:rsidRPr="005D514E" w:rsidRDefault="00557712" w:rsidP="00557712">
      <w:pPr>
        <w:shd w:val="clear" w:color="auto" w:fill="FFFFFF"/>
        <w:spacing w:before="5" w:line="360" w:lineRule="auto"/>
        <w:ind w:left="1410" w:hanging="1410"/>
        <w:jc w:val="both"/>
        <w:rPr>
          <w:rFonts w:ascii="Arial Black" w:hAnsi="Arial Black" w:cs="Arial"/>
          <w:b/>
          <w:bCs/>
          <w:color w:val="000000" w:themeColor="text1"/>
          <w:spacing w:val="-4"/>
          <w:sz w:val="16"/>
          <w:szCs w:val="16"/>
        </w:rPr>
      </w:pPr>
    </w:p>
    <w:p w14:paraId="0B7E3585" w14:textId="77777777" w:rsidR="00F77358" w:rsidRPr="005D514E" w:rsidRDefault="00F77358" w:rsidP="00557712">
      <w:pPr>
        <w:shd w:val="clear" w:color="auto" w:fill="FFFFFF"/>
        <w:spacing w:before="5" w:line="360" w:lineRule="auto"/>
        <w:ind w:left="1410" w:hanging="1410"/>
        <w:jc w:val="both"/>
        <w:rPr>
          <w:rFonts w:ascii="Arial Black" w:hAnsi="Arial Black" w:cs="Arial"/>
          <w:b/>
          <w:bCs/>
          <w:color w:val="000000" w:themeColor="text1"/>
          <w:spacing w:val="-4"/>
          <w:sz w:val="16"/>
          <w:szCs w:val="16"/>
        </w:rPr>
      </w:pPr>
    </w:p>
    <w:p w14:paraId="03D7EF16" w14:textId="77777777" w:rsidR="00610D7F" w:rsidRPr="005D514E" w:rsidRDefault="00610D7F" w:rsidP="00610D7F">
      <w:pPr>
        <w:widowControl w:val="0"/>
        <w:autoSpaceDE w:val="0"/>
        <w:spacing w:line="240" w:lineRule="exact"/>
        <w:ind w:left="1134" w:right="-286" w:hanging="1134"/>
        <w:jc w:val="both"/>
        <w:rPr>
          <w:color w:val="000000" w:themeColor="text1"/>
        </w:rPr>
      </w:pPr>
      <w:r w:rsidRPr="005D514E">
        <w:rPr>
          <w:bCs/>
          <w:color w:val="000000" w:themeColor="text1"/>
          <w:spacing w:val="-1"/>
        </w:rPr>
        <w:t xml:space="preserve">OGGETTO: </w:t>
      </w:r>
      <w:r w:rsidR="006C762A" w:rsidRPr="005D514E">
        <w:rPr>
          <w:bCs/>
          <w:color w:val="000000" w:themeColor="text1"/>
          <w:spacing w:val="-1"/>
        </w:rPr>
        <w:t>AVVISO PUBBLICO DI SELEZION</w:t>
      </w:r>
      <w:r w:rsidR="00F66C67">
        <w:rPr>
          <w:bCs/>
          <w:color w:val="000000" w:themeColor="text1"/>
          <w:spacing w:val="-1"/>
        </w:rPr>
        <w:t>E PER IL RECLUTAMENTO DI ESPERTI</w:t>
      </w:r>
      <w:r w:rsidR="006C762A" w:rsidRPr="005D514E">
        <w:rPr>
          <w:bCs/>
          <w:color w:val="000000" w:themeColor="text1"/>
          <w:spacing w:val="-1"/>
        </w:rPr>
        <w:t xml:space="preserve"> </w:t>
      </w:r>
      <w:r w:rsidR="006C762A" w:rsidRPr="005D514E">
        <w:rPr>
          <w:color w:val="000000" w:themeColor="text1"/>
        </w:rPr>
        <w:t>NELLA PROGRAMMAZIONE E GESTIONE DI ATTIVITÀ FORMATIVA PER IL PERSONALE ATA PREVISTA DAL PIANO FORMATIVO  RETE PEDEMONTANA – AMBITO N° 7</w:t>
      </w:r>
      <w:r w:rsidR="006C762A" w:rsidRPr="005D514E">
        <w:rPr>
          <w:i/>
          <w:color w:val="000000" w:themeColor="text1"/>
        </w:rPr>
        <w:t>, di cui all’art. 25 comma 1 del dm 663/2016 ed al decreto direttoriale n. 1443 del 22/12/2016</w:t>
      </w:r>
    </w:p>
    <w:p w14:paraId="0DFBC236" w14:textId="77777777" w:rsidR="00F77358" w:rsidRPr="005D514E" w:rsidRDefault="00F77358" w:rsidP="006C762A">
      <w:pPr>
        <w:widowControl w:val="0"/>
        <w:autoSpaceDE w:val="0"/>
        <w:spacing w:line="240" w:lineRule="exact"/>
        <w:ind w:right="-286"/>
        <w:jc w:val="both"/>
        <w:rPr>
          <w:color w:val="000000" w:themeColor="text1"/>
        </w:rPr>
      </w:pPr>
    </w:p>
    <w:p w14:paraId="0E565355" w14:textId="77777777" w:rsidR="00B400C8" w:rsidRPr="005D514E" w:rsidRDefault="00B400C8" w:rsidP="00557712">
      <w:pPr>
        <w:autoSpaceDE w:val="0"/>
        <w:autoSpaceDN w:val="0"/>
        <w:adjustRightInd w:val="0"/>
        <w:spacing w:line="276" w:lineRule="auto"/>
        <w:ind w:left="1410" w:hanging="1410"/>
        <w:jc w:val="both"/>
        <w:rPr>
          <w:rFonts w:ascii="Arial" w:hAnsi="Arial" w:cs="Arial"/>
          <w:color w:val="000000" w:themeColor="text1"/>
          <w:sz w:val="16"/>
          <w:szCs w:val="16"/>
        </w:rPr>
      </w:pPr>
    </w:p>
    <w:p w14:paraId="20C7A2D2" w14:textId="77777777" w:rsidR="00557712" w:rsidRPr="005D514E" w:rsidRDefault="00557712" w:rsidP="00557712">
      <w:pPr>
        <w:rPr>
          <w:color w:val="000000" w:themeColor="text1"/>
        </w:rPr>
      </w:pPr>
      <w:r w:rsidRPr="005D514E">
        <w:rPr>
          <w:color w:val="000000" w:themeColor="text1"/>
        </w:rPr>
        <w:t>Il / La sottoscritt__________________________________________________________________</w:t>
      </w:r>
    </w:p>
    <w:p w14:paraId="25BE1BF2" w14:textId="77777777" w:rsidR="00557712" w:rsidRPr="005D514E" w:rsidRDefault="00557712" w:rsidP="00557712">
      <w:pPr>
        <w:rPr>
          <w:color w:val="000000" w:themeColor="text1"/>
        </w:rPr>
      </w:pPr>
    </w:p>
    <w:p w14:paraId="0942DB99" w14:textId="77777777" w:rsidR="00557712" w:rsidRPr="005D514E" w:rsidRDefault="00557712" w:rsidP="00557712">
      <w:pPr>
        <w:rPr>
          <w:color w:val="000000" w:themeColor="text1"/>
        </w:rPr>
      </w:pPr>
      <w:r w:rsidRPr="005D514E">
        <w:rPr>
          <w:color w:val="000000" w:themeColor="text1"/>
        </w:rPr>
        <w:t>nat__a___________________________________il_____________________________________</w:t>
      </w:r>
    </w:p>
    <w:p w14:paraId="64EF3766" w14:textId="77777777" w:rsidR="00557712" w:rsidRPr="005D514E" w:rsidRDefault="00557712" w:rsidP="00557712">
      <w:pPr>
        <w:rPr>
          <w:color w:val="000000" w:themeColor="text1"/>
        </w:rPr>
      </w:pPr>
    </w:p>
    <w:p w14:paraId="482D3472" w14:textId="77777777" w:rsidR="00557712" w:rsidRPr="005D514E" w:rsidRDefault="00557712" w:rsidP="00557712">
      <w:pPr>
        <w:rPr>
          <w:color w:val="000000" w:themeColor="text1"/>
        </w:rPr>
      </w:pPr>
      <w:r w:rsidRPr="005D514E">
        <w:rPr>
          <w:color w:val="000000" w:themeColor="text1"/>
        </w:rPr>
        <w:t>residente a_____________________in Via /Piazza____________________________n°________</w:t>
      </w:r>
    </w:p>
    <w:p w14:paraId="0941E4F1" w14:textId="77777777" w:rsidR="00557712" w:rsidRPr="005D514E" w:rsidRDefault="00557712" w:rsidP="00557712">
      <w:pPr>
        <w:rPr>
          <w:color w:val="000000" w:themeColor="text1"/>
        </w:rPr>
      </w:pPr>
    </w:p>
    <w:p w14:paraId="3FF897C4" w14:textId="77777777" w:rsidR="00557712" w:rsidRPr="005D514E" w:rsidRDefault="00557712" w:rsidP="00557712">
      <w:pPr>
        <w:rPr>
          <w:color w:val="000000" w:themeColor="text1"/>
        </w:rPr>
      </w:pPr>
      <w:r w:rsidRPr="005D514E">
        <w:rPr>
          <w:color w:val="000000" w:themeColor="text1"/>
        </w:rPr>
        <w:t xml:space="preserve">cap___________________________e/ o domiciliato/a a______________________________in </w:t>
      </w:r>
    </w:p>
    <w:p w14:paraId="3EE3061B" w14:textId="77777777" w:rsidR="00557712" w:rsidRPr="005D514E" w:rsidRDefault="00557712" w:rsidP="00557712">
      <w:pPr>
        <w:rPr>
          <w:color w:val="000000" w:themeColor="text1"/>
        </w:rPr>
      </w:pPr>
    </w:p>
    <w:p w14:paraId="266E13B9" w14:textId="77777777" w:rsidR="00557712" w:rsidRPr="005D514E" w:rsidRDefault="00557712" w:rsidP="00557712">
      <w:pPr>
        <w:rPr>
          <w:color w:val="000000" w:themeColor="text1"/>
        </w:rPr>
      </w:pPr>
      <w:r w:rsidRPr="005D514E">
        <w:rPr>
          <w:color w:val="000000" w:themeColor="text1"/>
        </w:rPr>
        <w:t>Via/Piazza___________________________________n°__________codicefiscale_____________</w:t>
      </w:r>
    </w:p>
    <w:p w14:paraId="67F778D8" w14:textId="77777777" w:rsidR="00557712" w:rsidRPr="005D514E" w:rsidRDefault="00557712" w:rsidP="00557712">
      <w:pPr>
        <w:rPr>
          <w:color w:val="000000" w:themeColor="text1"/>
        </w:rPr>
      </w:pPr>
    </w:p>
    <w:p w14:paraId="1BE3F21A" w14:textId="77777777" w:rsidR="00557712" w:rsidRPr="005D514E" w:rsidRDefault="00557712" w:rsidP="00557712">
      <w:pPr>
        <w:rPr>
          <w:color w:val="000000" w:themeColor="text1"/>
        </w:rPr>
      </w:pPr>
      <w:r w:rsidRPr="005D514E">
        <w:rPr>
          <w:color w:val="000000" w:themeColor="text1"/>
        </w:rPr>
        <w:t>Tel.:_______________________ cell.:____________________________ Fax:________________</w:t>
      </w:r>
    </w:p>
    <w:p w14:paraId="12CB9E0C" w14:textId="77777777" w:rsidR="00557712" w:rsidRPr="005D514E" w:rsidRDefault="00557712" w:rsidP="00557712">
      <w:pPr>
        <w:rPr>
          <w:color w:val="000000" w:themeColor="text1"/>
        </w:rPr>
      </w:pPr>
    </w:p>
    <w:p w14:paraId="287AFA98" w14:textId="77777777" w:rsidR="00557712" w:rsidRPr="005D514E" w:rsidRDefault="00557712" w:rsidP="00557712">
      <w:pPr>
        <w:rPr>
          <w:color w:val="000000" w:themeColor="text1"/>
        </w:rPr>
      </w:pPr>
      <w:r w:rsidRPr="005D514E">
        <w:rPr>
          <w:color w:val="000000" w:themeColor="text1"/>
        </w:rPr>
        <w:t>e- mail:__________________</w:t>
      </w:r>
      <w:r w:rsidR="001B6CDB" w:rsidRPr="005D514E">
        <w:rPr>
          <w:color w:val="000000" w:themeColor="text1"/>
        </w:rPr>
        <w:t>_____</w:t>
      </w:r>
      <w:r w:rsidRPr="005D514E">
        <w:rPr>
          <w:color w:val="000000" w:themeColor="text1"/>
        </w:rPr>
        <w:t>____ @_______________titolo di studio____</w:t>
      </w:r>
      <w:r w:rsidR="001B6CDB" w:rsidRPr="005D514E">
        <w:rPr>
          <w:color w:val="000000" w:themeColor="text1"/>
        </w:rPr>
        <w:t>__</w:t>
      </w:r>
      <w:r w:rsidRPr="005D514E">
        <w:rPr>
          <w:color w:val="000000" w:themeColor="text1"/>
        </w:rPr>
        <w:t>___________</w:t>
      </w:r>
    </w:p>
    <w:p w14:paraId="10EC5098" w14:textId="77777777" w:rsidR="00557712" w:rsidRPr="005D514E" w:rsidRDefault="00557712" w:rsidP="00557712">
      <w:pPr>
        <w:rPr>
          <w:color w:val="000000" w:themeColor="text1"/>
        </w:rPr>
      </w:pPr>
    </w:p>
    <w:p w14:paraId="54DC939C" w14:textId="77777777" w:rsidR="00557712" w:rsidRPr="005D514E" w:rsidRDefault="001B6CDB" w:rsidP="00557712">
      <w:pPr>
        <w:rPr>
          <w:color w:val="000000" w:themeColor="text1"/>
        </w:rPr>
      </w:pPr>
      <w:r w:rsidRPr="005D514E">
        <w:rPr>
          <w:color w:val="000000" w:themeColor="text1"/>
        </w:rPr>
        <w:t>in</w:t>
      </w:r>
      <w:r w:rsidR="00557712" w:rsidRPr="005D514E">
        <w:rPr>
          <w:color w:val="000000" w:themeColor="text1"/>
        </w:rPr>
        <w:t>______________________________status professionale_______________________________</w:t>
      </w:r>
    </w:p>
    <w:p w14:paraId="2D17B0F3" w14:textId="77777777" w:rsidR="00557712" w:rsidRPr="005D514E" w:rsidRDefault="00557712" w:rsidP="00557712">
      <w:pPr>
        <w:rPr>
          <w:color w:val="000000" w:themeColor="text1"/>
        </w:rPr>
      </w:pPr>
    </w:p>
    <w:p w14:paraId="00EC15A0" w14:textId="77777777" w:rsidR="00B400C8" w:rsidRPr="005D514E" w:rsidRDefault="00557712" w:rsidP="00B537C8">
      <w:pPr>
        <w:rPr>
          <w:color w:val="000000" w:themeColor="text1"/>
        </w:rPr>
      </w:pPr>
      <w:r w:rsidRPr="005D514E">
        <w:rPr>
          <w:color w:val="000000" w:themeColor="text1"/>
        </w:rPr>
        <w:t>presso ________________________________________________________________________</w:t>
      </w:r>
    </w:p>
    <w:p w14:paraId="7C064934" w14:textId="77777777" w:rsidR="00B400C8" w:rsidRPr="005D514E" w:rsidRDefault="00557712" w:rsidP="00B400C8">
      <w:pPr>
        <w:shd w:val="clear" w:color="auto" w:fill="FFFFFF"/>
        <w:spacing w:before="250"/>
        <w:ind w:right="91"/>
        <w:jc w:val="center"/>
        <w:rPr>
          <w:b/>
          <w:color w:val="000000" w:themeColor="text1"/>
          <w:spacing w:val="-5"/>
          <w:sz w:val="22"/>
          <w:szCs w:val="22"/>
        </w:rPr>
      </w:pPr>
      <w:r w:rsidRPr="005D514E">
        <w:rPr>
          <w:b/>
          <w:color w:val="000000" w:themeColor="text1"/>
          <w:spacing w:val="-5"/>
          <w:sz w:val="22"/>
          <w:szCs w:val="22"/>
        </w:rPr>
        <w:t>CHIEDE</w:t>
      </w:r>
    </w:p>
    <w:p w14:paraId="183344EF" w14:textId="77777777" w:rsidR="007979EF" w:rsidRPr="00865C07" w:rsidRDefault="00557712" w:rsidP="005709EE">
      <w:pPr>
        <w:shd w:val="clear" w:color="auto" w:fill="FFFFFF"/>
        <w:spacing w:before="250"/>
        <w:ind w:right="91"/>
        <w:jc w:val="both"/>
        <w:rPr>
          <w:color w:val="000000" w:themeColor="text1"/>
          <w:spacing w:val="1"/>
          <w:szCs w:val="22"/>
        </w:rPr>
      </w:pPr>
      <w:r w:rsidRPr="00865C07">
        <w:rPr>
          <w:color w:val="000000" w:themeColor="text1"/>
          <w:spacing w:val="1"/>
          <w:szCs w:val="22"/>
        </w:rPr>
        <w:t xml:space="preserve">di </w:t>
      </w:r>
      <w:r w:rsidR="005709EE" w:rsidRPr="00865C07">
        <w:rPr>
          <w:color w:val="000000" w:themeColor="text1"/>
          <w:spacing w:val="1"/>
          <w:szCs w:val="22"/>
        </w:rPr>
        <w:t xml:space="preserve">partecipare alla selezione per l’incarico </w:t>
      </w:r>
      <w:r w:rsidRPr="00865C07">
        <w:rPr>
          <w:color w:val="000000" w:themeColor="text1"/>
          <w:spacing w:val="1"/>
          <w:szCs w:val="22"/>
        </w:rPr>
        <w:t xml:space="preserve">in qualità di </w:t>
      </w:r>
      <w:r w:rsidR="00F77358" w:rsidRPr="00865C07">
        <w:rPr>
          <w:color w:val="000000" w:themeColor="text1"/>
          <w:spacing w:val="1"/>
          <w:szCs w:val="22"/>
        </w:rPr>
        <w:t>esperto</w:t>
      </w:r>
      <w:r w:rsidR="007979EF" w:rsidRPr="00865C07">
        <w:rPr>
          <w:color w:val="000000" w:themeColor="text1"/>
          <w:spacing w:val="1"/>
          <w:szCs w:val="22"/>
        </w:rPr>
        <w:t xml:space="preserve"> nei</w:t>
      </w:r>
      <w:r w:rsidRPr="00865C07">
        <w:rPr>
          <w:color w:val="000000" w:themeColor="text1"/>
          <w:spacing w:val="1"/>
          <w:szCs w:val="22"/>
        </w:rPr>
        <w:t xml:space="preserve"> </w:t>
      </w:r>
      <w:r w:rsidR="00F77358" w:rsidRPr="00865C07">
        <w:rPr>
          <w:color w:val="000000" w:themeColor="text1"/>
          <w:spacing w:val="1"/>
          <w:szCs w:val="22"/>
        </w:rPr>
        <w:t>per</w:t>
      </w:r>
      <w:r w:rsidR="007979EF" w:rsidRPr="00865C07">
        <w:rPr>
          <w:color w:val="000000" w:themeColor="text1"/>
          <w:spacing w:val="1"/>
          <w:szCs w:val="22"/>
        </w:rPr>
        <w:t>corsi</w:t>
      </w:r>
      <w:r w:rsidRPr="00865C07">
        <w:rPr>
          <w:color w:val="000000" w:themeColor="text1"/>
          <w:spacing w:val="1"/>
          <w:szCs w:val="22"/>
        </w:rPr>
        <w:t xml:space="preserve"> di </w:t>
      </w:r>
      <w:r w:rsidR="00F77358" w:rsidRPr="00865C07">
        <w:rPr>
          <w:color w:val="000000" w:themeColor="text1"/>
          <w:spacing w:val="1"/>
          <w:szCs w:val="22"/>
        </w:rPr>
        <w:t>formazione per i docenti</w:t>
      </w:r>
      <w:r w:rsidR="007979EF" w:rsidRPr="00865C07">
        <w:rPr>
          <w:color w:val="000000" w:themeColor="text1"/>
          <w:spacing w:val="1"/>
          <w:szCs w:val="22"/>
        </w:rPr>
        <w:t>, previsti dal Piano di Formazione della Rete Pedemontana di ambito n° 7</w:t>
      </w:r>
      <w:r w:rsidR="00F77358" w:rsidRPr="00865C07">
        <w:rPr>
          <w:color w:val="000000" w:themeColor="text1"/>
          <w:spacing w:val="1"/>
          <w:szCs w:val="22"/>
        </w:rPr>
        <w:t xml:space="preserve">, </w:t>
      </w:r>
      <w:r w:rsidR="005709EE" w:rsidRPr="00865C07">
        <w:rPr>
          <w:color w:val="000000" w:themeColor="text1"/>
          <w:spacing w:val="1"/>
          <w:szCs w:val="22"/>
        </w:rPr>
        <w:t>c</w:t>
      </w:r>
      <w:r w:rsidR="007979EF" w:rsidRPr="00865C07">
        <w:rPr>
          <w:color w:val="000000" w:themeColor="text1"/>
          <w:spacing w:val="1"/>
          <w:szCs w:val="22"/>
        </w:rPr>
        <w:t>he saranno</w:t>
      </w:r>
      <w:r w:rsidR="005709EE" w:rsidRPr="00865C07">
        <w:rPr>
          <w:color w:val="000000" w:themeColor="text1"/>
          <w:spacing w:val="1"/>
          <w:szCs w:val="22"/>
        </w:rPr>
        <w:t xml:space="preserve"> </w:t>
      </w:r>
      <w:r w:rsidR="007979EF" w:rsidRPr="00865C07">
        <w:rPr>
          <w:color w:val="000000" w:themeColor="text1"/>
          <w:spacing w:val="1"/>
          <w:szCs w:val="22"/>
        </w:rPr>
        <w:t>attivati nelle sedi successivamente individuate:</w:t>
      </w:r>
    </w:p>
    <w:p w14:paraId="01E83934" w14:textId="77777777" w:rsidR="007979EF" w:rsidRPr="00865C07" w:rsidRDefault="00544038" w:rsidP="00557712">
      <w:pPr>
        <w:jc w:val="both"/>
        <w:rPr>
          <w:color w:val="000000" w:themeColor="text1"/>
          <w:spacing w:val="1"/>
          <w:szCs w:val="22"/>
        </w:rPr>
      </w:pPr>
      <w:r>
        <w:rPr>
          <w:color w:val="000000" w:themeColor="text1"/>
          <w:spacing w:val="1"/>
          <w:szCs w:val="22"/>
        </w:rPr>
        <w:t>Per quanto previsto all’Art. 1 dell’avviso di selezione</w:t>
      </w:r>
      <w:r w:rsidR="007979EF" w:rsidRPr="00865C07">
        <w:rPr>
          <w:color w:val="000000" w:themeColor="text1"/>
          <w:spacing w:val="1"/>
          <w:szCs w:val="22"/>
        </w:rPr>
        <w:t xml:space="preserve"> lo scrivente intende candidarsi per le seguenti </w:t>
      </w:r>
      <w:r>
        <w:rPr>
          <w:color w:val="000000" w:themeColor="text1"/>
          <w:spacing w:val="1"/>
          <w:szCs w:val="22"/>
        </w:rPr>
        <w:t>Aree Tematiche</w:t>
      </w:r>
      <w:r w:rsidR="007979EF" w:rsidRPr="00865C07">
        <w:rPr>
          <w:color w:val="000000" w:themeColor="text1"/>
          <w:spacing w:val="1"/>
          <w:szCs w:val="22"/>
        </w:rPr>
        <w:t>:</w:t>
      </w:r>
    </w:p>
    <w:p w14:paraId="44E73218" w14:textId="77777777" w:rsidR="00E314F6" w:rsidRDefault="00E314F6" w:rsidP="00557712">
      <w:pPr>
        <w:jc w:val="both"/>
        <w:rPr>
          <w:color w:val="000000" w:themeColor="text1"/>
          <w:spacing w:val="1"/>
          <w:sz w:val="22"/>
          <w:szCs w:val="22"/>
        </w:rPr>
      </w:pPr>
    </w:p>
    <w:tbl>
      <w:tblPr>
        <w:tblW w:w="9796" w:type="dxa"/>
        <w:tblInd w:w="55" w:type="dxa"/>
        <w:tblLayout w:type="fixed"/>
        <w:tblCellMar>
          <w:left w:w="70" w:type="dxa"/>
          <w:right w:w="70" w:type="dxa"/>
        </w:tblCellMar>
        <w:tblLook w:val="04A0" w:firstRow="1" w:lastRow="0" w:firstColumn="1" w:lastColumn="0" w:noHBand="0" w:noVBand="1"/>
      </w:tblPr>
      <w:tblGrid>
        <w:gridCol w:w="2567"/>
        <w:gridCol w:w="3118"/>
        <w:gridCol w:w="2552"/>
        <w:gridCol w:w="1559"/>
      </w:tblGrid>
      <w:tr w:rsidR="00574A53" w:rsidRPr="005D514E" w14:paraId="100DAA2E" w14:textId="77777777" w:rsidTr="00574A53">
        <w:trPr>
          <w:trHeight w:val="550"/>
        </w:trPr>
        <w:tc>
          <w:tcPr>
            <w:tcW w:w="2567" w:type="dxa"/>
            <w:tcBorders>
              <w:top w:val="single" w:sz="4" w:space="0" w:color="auto"/>
              <w:left w:val="single" w:sz="4" w:space="0" w:color="auto"/>
              <w:bottom w:val="single" w:sz="4" w:space="0" w:color="auto"/>
              <w:right w:val="single" w:sz="4" w:space="0" w:color="auto"/>
            </w:tcBorders>
          </w:tcPr>
          <w:p w14:paraId="74799105" w14:textId="77777777" w:rsidR="00574A53" w:rsidRPr="005D514E" w:rsidRDefault="00574A53" w:rsidP="00865C07">
            <w:pPr>
              <w:pStyle w:val="TableParagraph"/>
              <w:spacing w:before="10"/>
              <w:jc w:val="center"/>
              <w:rPr>
                <w:rFonts w:ascii="Times New Roman" w:eastAsia="Times New Roman" w:hAnsi="Times New Roman"/>
                <w:color w:val="000000" w:themeColor="text1"/>
                <w:sz w:val="24"/>
                <w:szCs w:val="24"/>
              </w:rPr>
            </w:pPr>
          </w:p>
          <w:p w14:paraId="76BD568A" w14:textId="77777777" w:rsidR="00574A53" w:rsidRPr="005D514E" w:rsidRDefault="00574A53" w:rsidP="00865C07">
            <w:pPr>
              <w:pStyle w:val="TableParagraph"/>
              <w:ind w:left="54"/>
              <w:jc w:val="center"/>
              <w:rPr>
                <w:rFonts w:ascii="Times New Roman" w:eastAsia="Times New Roman" w:hAnsi="Times New Roman"/>
                <w:color w:val="000000" w:themeColor="text1"/>
                <w:sz w:val="24"/>
                <w:szCs w:val="24"/>
              </w:rPr>
            </w:pPr>
            <w:r w:rsidRPr="005D514E">
              <w:rPr>
                <w:rFonts w:ascii="Times New Roman" w:hAnsi="Times New Roman"/>
                <w:b/>
                <w:color w:val="000000" w:themeColor="text1"/>
                <w:spacing w:val="-1"/>
                <w:sz w:val="24"/>
                <w:szCs w:val="24"/>
              </w:rPr>
              <w:t>Area</w:t>
            </w:r>
            <w:r w:rsidRPr="005D514E">
              <w:rPr>
                <w:rFonts w:ascii="Times New Roman" w:hAnsi="Times New Roman"/>
                <w:b/>
                <w:color w:val="000000" w:themeColor="text1"/>
                <w:sz w:val="24"/>
                <w:szCs w:val="24"/>
              </w:rPr>
              <w:t xml:space="preserve"> </w:t>
            </w:r>
            <w:r w:rsidRPr="005D514E">
              <w:rPr>
                <w:rFonts w:ascii="Times New Roman" w:hAnsi="Times New Roman"/>
                <w:b/>
                <w:color w:val="000000" w:themeColor="text1"/>
                <w:spacing w:val="-1"/>
                <w:sz w:val="24"/>
                <w:szCs w:val="24"/>
              </w:rPr>
              <w:t>professionale</w:t>
            </w:r>
            <w:r w:rsidRPr="005D514E">
              <w:rPr>
                <w:rFonts w:ascii="Times New Roman" w:hAnsi="Times New Roman"/>
                <w:b/>
                <w:color w:val="000000" w:themeColor="text1"/>
                <w:sz w:val="24"/>
                <w:szCs w:val="24"/>
              </w:rPr>
              <w:t xml:space="preserve"> del</w:t>
            </w:r>
            <w:r w:rsidRPr="005D514E">
              <w:rPr>
                <w:rFonts w:ascii="Times New Roman" w:hAnsi="Times New Roman"/>
                <w:b/>
                <w:color w:val="000000" w:themeColor="text1"/>
                <w:spacing w:val="-40"/>
                <w:sz w:val="24"/>
                <w:szCs w:val="24"/>
              </w:rPr>
              <w:t xml:space="preserve">  </w:t>
            </w:r>
            <w:r w:rsidRPr="005D514E">
              <w:rPr>
                <w:rFonts w:ascii="Times New Roman" w:hAnsi="Times New Roman"/>
                <w:b/>
                <w:color w:val="000000" w:themeColor="text1"/>
                <w:sz w:val="24"/>
                <w:szCs w:val="24"/>
              </w:rPr>
              <w:t>personale</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8ADD15C" w14:textId="77777777" w:rsidR="00574A53" w:rsidRPr="005D514E" w:rsidRDefault="00574A53" w:rsidP="00865C07">
            <w:pPr>
              <w:jc w:val="center"/>
              <w:rPr>
                <w:color w:val="000000" w:themeColor="text1"/>
              </w:rPr>
            </w:pPr>
            <w:r w:rsidRPr="005D514E">
              <w:rPr>
                <w:color w:val="000000" w:themeColor="text1"/>
              </w:rPr>
              <w:t>Area Tematica</w:t>
            </w:r>
          </w:p>
        </w:tc>
        <w:tc>
          <w:tcPr>
            <w:tcW w:w="2552" w:type="dxa"/>
            <w:tcBorders>
              <w:top w:val="single" w:sz="4" w:space="0" w:color="auto"/>
              <w:left w:val="nil"/>
              <w:bottom w:val="single" w:sz="4" w:space="0" w:color="auto"/>
              <w:right w:val="single" w:sz="4" w:space="0" w:color="auto"/>
            </w:tcBorders>
            <w:shd w:val="clear" w:color="auto" w:fill="auto"/>
            <w:vAlign w:val="center"/>
          </w:tcPr>
          <w:p w14:paraId="1F459F8C" w14:textId="77777777" w:rsidR="00574A53" w:rsidRPr="005D514E" w:rsidRDefault="00574A53" w:rsidP="00865C07">
            <w:pPr>
              <w:jc w:val="center"/>
              <w:rPr>
                <w:color w:val="000000" w:themeColor="text1"/>
              </w:rPr>
            </w:pPr>
            <w:r w:rsidRPr="005D514E">
              <w:rPr>
                <w:color w:val="000000" w:themeColor="text1"/>
              </w:rPr>
              <w:t>Titolo UF</w:t>
            </w:r>
          </w:p>
        </w:tc>
        <w:tc>
          <w:tcPr>
            <w:tcW w:w="1559" w:type="dxa"/>
            <w:tcBorders>
              <w:top w:val="single" w:sz="4" w:space="0" w:color="auto"/>
              <w:left w:val="nil"/>
              <w:bottom w:val="single" w:sz="4" w:space="0" w:color="auto"/>
              <w:right w:val="single" w:sz="4" w:space="0" w:color="auto"/>
            </w:tcBorders>
            <w:shd w:val="clear" w:color="auto" w:fill="auto"/>
            <w:vAlign w:val="center"/>
          </w:tcPr>
          <w:p w14:paraId="4D0691A1" w14:textId="77777777" w:rsidR="00574A53" w:rsidRPr="005D514E" w:rsidRDefault="00574A53" w:rsidP="00865C07">
            <w:pPr>
              <w:jc w:val="center"/>
              <w:rPr>
                <w:color w:val="000000" w:themeColor="text1"/>
              </w:rPr>
            </w:pPr>
            <w:r>
              <w:rPr>
                <w:color w:val="000000" w:themeColor="text1"/>
              </w:rPr>
              <w:t>Candidatura</w:t>
            </w:r>
          </w:p>
        </w:tc>
      </w:tr>
      <w:tr w:rsidR="00574A53" w:rsidRPr="005D514E" w14:paraId="2AA655BF" w14:textId="77777777" w:rsidTr="00574A53">
        <w:trPr>
          <w:trHeight w:val="1063"/>
        </w:trPr>
        <w:tc>
          <w:tcPr>
            <w:tcW w:w="2567" w:type="dxa"/>
            <w:tcBorders>
              <w:top w:val="single" w:sz="4" w:space="0" w:color="auto"/>
              <w:left w:val="single" w:sz="4" w:space="0" w:color="auto"/>
              <w:bottom w:val="single" w:sz="4" w:space="0" w:color="auto"/>
              <w:right w:val="single" w:sz="4" w:space="0" w:color="auto"/>
            </w:tcBorders>
          </w:tcPr>
          <w:p w14:paraId="77464E45" w14:textId="77777777" w:rsidR="00574A53" w:rsidRPr="005D514E" w:rsidRDefault="00574A53" w:rsidP="00865C07">
            <w:pPr>
              <w:pStyle w:val="TableParagraph"/>
              <w:spacing w:line="263" w:lineRule="exact"/>
              <w:ind w:left="342"/>
              <w:jc w:val="center"/>
              <w:rPr>
                <w:rFonts w:ascii="Times New Roman" w:eastAsia="Times New Roman" w:hAnsi="Times New Roman"/>
                <w:color w:val="000000" w:themeColor="text1"/>
                <w:sz w:val="24"/>
                <w:szCs w:val="24"/>
              </w:rPr>
            </w:pPr>
          </w:p>
          <w:p w14:paraId="5F35A9AC" w14:textId="77777777" w:rsidR="00574A53" w:rsidRPr="005D514E" w:rsidRDefault="00574A53" w:rsidP="00865C07">
            <w:pPr>
              <w:pStyle w:val="TableParagraph"/>
              <w:spacing w:line="263" w:lineRule="exact"/>
              <w:ind w:left="342"/>
              <w:jc w:val="center"/>
              <w:rPr>
                <w:rFonts w:ascii="Times New Roman" w:eastAsia="Times New Roman" w:hAnsi="Times New Roman"/>
                <w:color w:val="000000" w:themeColor="text1"/>
                <w:sz w:val="24"/>
                <w:szCs w:val="24"/>
              </w:rPr>
            </w:pPr>
          </w:p>
          <w:p w14:paraId="28BB0806" w14:textId="77777777" w:rsidR="00574A53" w:rsidRPr="005D514E" w:rsidRDefault="00574A53" w:rsidP="00865C07">
            <w:pPr>
              <w:pStyle w:val="TableParagraph"/>
              <w:spacing w:line="263" w:lineRule="exact"/>
              <w:jc w:val="center"/>
              <w:rPr>
                <w:rFonts w:ascii="Times New Roman" w:eastAsia="Times New Roman" w:hAnsi="Times New Roman"/>
                <w:color w:val="000000" w:themeColor="text1"/>
                <w:sz w:val="24"/>
                <w:szCs w:val="24"/>
              </w:rPr>
            </w:pPr>
            <w:r w:rsidRPr="005D514E">
              <w:rPr>
                <w:rFonts w:ascii="Times New Roman" w:eastAsia="Times New Roman" w:hAnsi="Times New Roman"/>
                <w:color w:val="000000" w:themeColor="text1"/>
                <w:sz w:val="24"/>
                <w:szCs w:val="24"/>
              </w:rPr>
              <w:t>D</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A2F8E2C" w14:textId="77777777" w:rsidR="00574A53" w:rsidRPr="005D514E" w:rsidRDefault="00574A53" w:rsidP="00865C07">
            <w:pPr>
              <w:rPr>
                <w:color w:val="000000" w:themeColor="text1"/>
              </w:rPr>
            </w:pPr>
            <w:r w:rsidRPr="005D514E">
              <w:rPr>
                <w:color w:val="000000" w:themeColor="text1"/>
              </w:rPr>
              <w:t>La nuova disciplina in materia di appalti pubblici e gli adempimenti connessi con i progetti PON</w:t>
            </w:r>
          </w:p>
        </w:tc>
        <w:tc>
          <w:tcPr>
            <w:tcW w:w="2552" w:type="dxa"/>
            <w:tcBorders>
              <w:top w:val="single" w:sz="4" w:space="0" w:color="auto"/>
              <w:left w:val="nil"/>
              <w:bottom w:val="single" w:sz="4" w:space="0" w:color="auto"/>
              <w:right w:val="single" w:sz="4" w:space="0" w:color="auto"/>
            </w:tcBorders>
            <w:shd w:val="clear" w:color="auto" w:fill="auto"/>
            <w:vAlign w:val="center"/>
          </w:tcPr>
          <w:p w14:paraId="7D6DE61A" w14:textId="77777777" w:rsidR="00574A53" w:rsidRPr="005D514E" w:rsidRDefault="00574A53" w:rsidP="00865C07">
            <w:pPr>
              <w:rPr>
                <w:color w:val="000000" w:themeColor="text1"/>
              </w:rPr>
            </w:pPr>
            <w:r w:rsidRPr="005D514E">
              <w:rPr>
                <w:color w:val="000000" w:themeColor="text1"/>
              </w:rPr>
              <w:t xml:space="preserve">I Bandi PON  e la loro gestione: dalla progettazione alla realizzazione: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7C217584" w14:textId="77777777" w:rsidR="00574A53" w:rsidRPr="00865C07" w:rsidRDefault="00574A53" w:rsidP="00865C07">
            <w:pPr>
              <w:pStyle w:val="Paragrafoelenco"/>
              <w:numPr>
                <w:ilvl w:val="0"/>
                <w:numId w:val="46"/>
              </w:numPr>
              <w:jc w:val="center"/>
              <w:rPr>
                <w:color w:val="000000" w:themeColor="text1"/>
              </w:rPr>
            </w:pPr>
          </w:p>
        </w:tc>
      </w:tr>
      <w:tr w:rsidR="00574A53" w:rsidRPr="005D514E" w14:paraId="6385C0EC" w14:textId="77777777" w:rsidTr="00574A53">
        <w:trPr>
          <w:trHeight w:val="416"/>
        </w:trPr>
        <w:tc>
          <w:tcPr>
            <w:tcW w:w="2567" w:type="dxa"/>
            <w:tcBorders>
              <w:top w:val="nil"/>
              <w:left w:val="single" w:sz="4" w:space="0" w:color="auto"/>
              <w:bottom w:val="single" w:sz="4" w:space="0" w:color="auto"/>
              <w:right w:val="single" w:sz="4" w:space="0" w:color="auto"/>
            </w:tcBorders>
          </w:tcPr>
          <w:p w14:paraId="4A343F8D" w14:textId="77777777" w:rsidR="00574A53" w:rsidRPr="005D514E" w:rsidRDefault="00574A53" w:rsidP="00865C07">
            <w:pPr>
              <w:rPr>
                <w:color w:val="000000" w:themeColor="text1"/>
              </w:rPr>
            </w:pPr>
          </w:p>
          <w:p w14:paraId="5176E2C8" w14:textId="77777777" w:rsidR="00574A53" w:rsidRPr="005D514E" w:rsidRDefault="00574A53" w:rsidP="00865C07">
            <w:pPr>
              <w:rPr>
                <w:color w:val="000000" w:themeColor="text1"/>
              </w:rPr>
            </w:pPr>
          </w:p>
          <w:p w14:paraId="58E6F556" w14:textId="77777777" w:rsidR="00574A53" w:rsidRPr="005D514E" w:rsidRDefault="00574A53" w:rsidP="00865C07">
            <w:pPr>
              <w:jc w:val="center"/>
              <w:rPr>
                <w:color w:val="000000" w:themeColor="text1"/>
              </w:rPr>
            </w:pPr>
            <w:r w:rsidRPr="005D514E">
              <w:rPr>
                <w:color w:val="000000" w:themeColor="text1"/>
              </w:rPr>
              <w:t>D</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2F5EC68D" w14:textId="77777777" w:rsidR="00574A53" w:rsidRPr="005D514E" w:rsidRDefault="00574A53" w:rsidP="00865C07">
            <w:pPr>
              <w:rPr>
                <w:color w:val="000000" w:themeColor="text1"/>
              </w:rPr>
            </w:pPr>
            <w:r w:rsidRPr="005D514E">
              <w:rPr>
                <w:color w:val="000000" w:themeColor="text1"/>
              </w:rPr>
              <w:t>La gestione delle procedure degli acquisti in rete</w:t>
            </w:r>
          </w:p>
        </w:tc>
        <w:tc>
          <w:tcPr>
            <w:tcW w:w="2552" w:type="dxa"/>
            <w:tcBorders>
              <w:top w:val="nil"/>
              <w:left w:val="nil"/>
              <w:bottom w:val="single" w:sz="4" w:space="0" w:color="auto"/>
              <w:right w:val="single" w:sz="4" w:space="0" w:color="auto"/>
            </w:tcBorders>
            <w:shd w:val="clear" w:color="auto" w:fill="auto"/>
            <w:vAlign w:val="center"/>
            <w:hideMark/>
          </w:tcPr>
          <w:p w14:paraId="61F3CEAF" w14:textId="77777777" w:rsidR="00574A53" w:rsidRPr="005D514E" w:rsidRDefault="00574A53" w:rsidP="00865C07">
            <w:pPr>
              <w:rPr>
                <w:color w:val="000000" w:themeColor="text1"/>
              </w:rPr>
            </w:pPr>
            <w:r w:rsidRPr="005D514E">
              <w:rPr>
                <w:color w:val="000000" w:themeColor="text1"/>
              </w:rPr>
              <w:t>La Procedura negli acquisti  delle scuole:  norme ed   operatività: PON e MePa</w:t>
            </w:r>
          </w:p>
        </w:tc>
        <w:tc>
          <w:tcPr>
            <w:tcW w:w="1559" w:type="dxa"/>
            <w:tcBorders>
              <w:top w:val="nil"/>
              <w:left w:val="nil"/>
              <w:bottom w:val="single" w:sz="4" w:space="0" w:color="auto"/>
              <w:right w:val="single" w:sz="4" w:space="0" w:color="auto"/>
            </w:tcBorders>
            <w:shd w:val="clear" w:color="auto" w:fill="auto"/>
            <w:vAlign w:val="center"/>
            <w:hideMark/>
          </w:tcPr>
          <w:p w14:paraId="614D0A01" w14:textId="77777777" w:rsidR="00574A53" w:rsidRPr="00865C07" w:rsidRDefault="00574A53" w:rsidP="00865C07">
            <w:pPr>
              <w:pStyle w:val="Paragrafoelenco"/>
              <w:numPr>
                <w:ilvl w:val="0"/>
                <w:numId w:val="47"/>
              </w:numPr>
              <w:jc w:val="center"/>
              <w:rPr>
                <w:color w:val="000000" w:themeColor="text1"/>
              </w:rPr>
            </w:pPr>
          </w:p>
        </w:tc>
      </w:tr>
      <w:tr w:rsidR="00574A53" w:rsidRPr="005D514E" w14:paraId="7E3FCC85" w14:textId="77777777" w:rsidTr="00574A53">
        <w:trPr>
          <w:trHeight w:val="885"/>
        </w:trPr>
        <w:tc>
          <w:tcPr>
            <w:tcW w:w="2567" w:type="dxa"/>
            <w:tcBorders>
              <w:top w:val="single" w:sz="4" w:space="0" w:color="auto"/>
              <w:left w:val="single" w:sz="4" w:space="0" w:color="auto"/>
              <w:bottom w:val="single" w:sz="4" w:space="0" w:color="auto"/>
              <w:right w:val="single" w:sz="4" w:space="0" w:color="auto"/>
            </w:tcBorders>
          </w:tcPr>
          <w:p w14:paraId="1D47018B" w14:textId="77777777" w:rsidR="00574A53" w:rsidRPr="005D514E" w:rsidRDefault="00574A53" w:rsidP="00865C07">
            <w:pPr>
              <w:jc w:val="center"/>
              <w:rPr>
                <w:color w:val="000000" w:themeColor="text1"/>
              </w:rPr>
            </w:pPr>
          </w:p>
          <w:p w14:paraId="4812E2E0" w14:textId="77777777" w:rsidR="00574A53" w:rsidRPr="005D514E" w:rsidRDefault="00574A53" w:rsidP="00865C07">
            <w:pPr>
              <w:jc w:val="center"/>
              <w:rPr>
                <w:color w:val="000000" w:themeColor="text1"/>
              </w:rPr>
            </w:pPr>
            <w:r w:rsidRPr="005D514E">
              <w:rPr>
                <w:color w:val="000000" w:themeColor="text1"/>
              </w:rPr>
              <w:t>B</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79679C1" w14:textId="77777777" w:rsidR="00B256AE" w:rsidRPr="00B256AE" w:rsidRDefault="00B256AE" w:rsidP="00B256AE">
            <w:pPr>
              <w:widowControl w:val="0"/>
              <w:autoSpaceDE w:val="0"/>
              <w:autoSpaceDN w:val="0"/>
              <w:adjustRightInd w:val="0"/>
            </w:pPr>
            <w:r w:rsidRPr="00B256AE">
              <w:t>I contratti e le procedure amministrativo contabili (fatturazione elettronica, gestione della trasparenza e dell'albo-online, protocolli in rete, neoassunti, ecc.)</w:t>
            </w:r>
          </w:p>
          <w:p w14:paraId="02C99471" w14:textId="77777777" w:rsidR="00574A53" w:rsidRPr="00B256AE" w:rsidRDefault="00B256AE" w:rsidP="00B256AE">
            <w:pPr>
              <w:rPr>
                <w:color w:val="000000" w:themeColor="text1"/>
              </w:rPr>
            </w:pPr>
            <w:r w:rsidRPr="00B256AE">
              <w:t>Le procedure digitali sul SIDI</w:t>
            </w:r>
          </w:p>
        </w:tc>
        <w:tc>
          <w:tcPr>
            <w:tcW w:w="2552" w:type="dxa"/>
            <w:tcBorders>
              <w:top w:val="single" w:sz="4" w:space="0" w:color="auto"/>
              <w:left w:val="nil"/>
              <w:bottom w:val="single" w:sz="4" w:space="0" w:color="auto"/>
              <w:right w:val="single" w:sz="4" w:space="0" w:color="auto"/>
            </w:tcBorders>
            <w:shd w:val="clear" w:color="auto" w:fill="auto"/>
            <w:vAlign w:val="center"/>
          </w:tcPr>
          <w:p w14:paraId="0A5076CA" w14:textId="77777777" w:rsidR="00B256AE" w:rsidRPr="00B256AE" w:rsidRDefault="00B256AE" w:rsidP="00B256AE">
            <w:pPr>
              <w:widowControl w:val="0"/>
              <w:autoSpaceDE w:val="0"/>
              <w:autoSpaceDN w:val="0"/>
              <w:adjustRightInd w:val="0"/>
            </w:pPr>
            <w:r w:rsidRPr="00B256AE">
              <w:t>I contratti e le procedure amministrativo contabili (fatturazione elettronica, gestione della trasparenza e dell'albo-online, protocolli in rete, neoassunti, ecc.)</w:t>
            </w:r>
          </w:p>
          <w:p w14:paraId="4BE9DEA7" w14:textId="77777777" w:rsidR="00574A53" w:rsidRPr="00B256AE" w:rsidRDefault="00B256AE" w:rsidP="00B256AE">
            <w:pPr>
              <w:rPr>
                <w:color w:val="000000" w:themeColor="text1"/>
              </w:rPr>
            </w:pPr>
            <w:r w:rsidRPr="00B256AE">
              <w:t>Le procedure digitali sul SIDI</w:t>
            </w:r>
          </w:p>
        </w:tc>
        <w:tc>
          <w:tcPr>
            <w:tcW w:w="1559" w:type="dxa"/>
            <w:tcBorders>
              <w:top w:val="single" w:sz="4" w:space="0" w:color="auto"/>
              <w:left w:val="nil"/>
              <w:bottom w:val="single" w:sz="4" w:space="0" w:color="auto"/>
              <w:right w:val="single" w:sz="4" w:space="0" w:color="auto"/>
            </w:tcBorders>
            <w:shd w:val="clear" w:color="auto" w:fill="auto"/>
            <w:vAlign w:val="center"/>
          </w:tcPr>
          <w:p w14:paraId="660F9123" w14:textId="77777777" w:rsidR="00574A53" w:rsidRPr="00865C07" w:rsidRDefault="00574A53" w:rsidP="00865C07">
            <w:pPr>
              <w:pStyle w:val="Paragrafoelenco"/>
              <w:numPr>
                <w:ilvl w:val="0"/>
                <w:numId w:val="47"/>
              </w:numPr>
              <w:jc w:val="center"/>
              <w:rPr>
                <w:color w:val="000000" w:themeColor="text1"/>
              </w:rPr>
            </w:pPr>
          </w:p>
        </w:tc>
      </w:tr>
    </w:tbl>
    <w:p w14:paraId="7095FE3A" w14:textId="77777777" w:rsidR="00E314F6" w:rsidRPr="005D514E" w:rsidRDefault="00E314F6" w:rsidP="00557712">
      <w:pPr>
        <w:jc w:val="both"/>
        <w:rPr>
          <w:b/>
          <w:color w:val="000000" w:themeColor="text1"/>
          <w:spacing w:val="-2"/>
          <w:sz w:val="22"/>
          <w:szCs w:val="22"/>
        </w:rPr>
      </w:pPr>
    </w:p>
    <w:p w14:paraId="4546F746" w14:textId="77777777" w:rsidR="00557712" w:rsidRPr="005D514E" w:rsidRDefault="00557712" w:rsidP="00557712">
      <w:pPr>
        <w:jc w:val="both"/>
        <w:rPr>
          <w:b/>
          <w:color w:val="000000" w:themeColor="text1"/>
          <w:spacing w:val="-2"/>
          <w:sz w:val="22"/>
          <w:szCs w:val="22"/>
        </w:rPr>
      </w:pPr>
      <w:r w:rsidRPr="005D514E">
        <w:rPr>
          <w:b/>
          <w:color w:val="000000" w:themeColor="text1"/>
          <w:spacing w:val="-2"/>
          <w:sz w:val="22"/>
          <w:szCs w:val="22"/>
        </w:rPr>
        <w:t>A tal fine allega:</w:t>
      </w:r>
    </w:p>
    <w:p w14:paraId="4E890A2D" w14:textId="77777777" w:rsidR="00557712" w:rsidRPr="005D514E" w:rsidRDefault="00557712" w:rsidP="00557712">
      <w:pPr>
        <w:widowControl w:val="0"/>
        <w:shd w:val="clear" w:color="auto" w:fill="FFFFFF"/>
        <w:autoSpaceDE w:val="0"/>
        <w:autoSpaceDN w:val="0"/>
        <w:adjustRightInd w:val="0"/>
        <w:spacing w:line="276" w:lineRule="auto"/>
        <w:ind w:left="360"/>
        <w:rPr>
          <w:color w:val="000000" w:themeColor="text1"/>
          <w:spacing w:val="1"/>
          <w:sz w:val="22"/>
          <w:szCs w:val="22"/>
        </w:rPr>
      </w:pPr>
      <w:r w:rsidRPr="005D514E">
        <w:rPr>
          <w:color w:val="000000" w:themeColor="text1"/>
          <w:spacing w:val="-2"/>
          <w:sz w:val="22"/>
          <w:szCs w:val="22"/>
        </w:rPr>
        <w:t>□</w:t>
      </w:r>
      <w:r w:rsidRPr="005D514E">
        <w:rPr>
          <w:color w:val="000000" w:themeColor="text1"/>
          <w:spacing w:val="-2"/>
          <w:sz w:val="22"/>
          <w:szCs w:val="22"/>
        </w:rPr>
        <w:tab/>
      </w:r>
      <w:r w:rsidRPr="005D514E">
        <w:rPr>
          <w:color w:val="000000" w:themeColor="text1"/>
          <w:spacing w:val="1"/>
          <w:sz w:val="22"/>
          <w:szCs w:val="22"/>
        </w:rPr>
        <w:t>curriculum vitae in formato europeo;</w:t>
      </w:r>
    </w:p>
    <w:p w14:paraId="7A5840B4" w14:textId="77777777" w:rsidR="00557712" w:rsidRPr="005D514E" w:rsidRDefault="00557712" w:rsidP="00557712">
      <w:pPr>
        <w:pStyle w:val="Sottotitolo"/>
        <w:spacing w:line="276" w:lineRule="auto"/>
        <w:ind w:firstLine="360"/>
        <w:rPr>
          <w:b w:val="0"/>
          <w:color w:val="000000" w:themeColor="text1"/>
          <w:sz w:val="22"/>
          <w:szCs w:val="22"/>
        </w:rPr>
      </w:pPr>
      <w:r w:rsidRPr="005D514E">
        <w:rPr>
          <w:color w:val="000000" w:themeColor="text1"/>
          <w:spacing w:val="-2"/>
          <w:sz w:val="22"/>
          <w:szCs w:val="22"/>
        </w:rPr>
        <w:t>□</w:t>
      </w:r>
      <w:r w:rsidRPr="005D514E">
        <w:rPr>
          <w:color w:val="000000" w:themeColor="text1"/>
          <w:spacing w:val="-2"/>
          <w:sz w:val="22"/>
          <w:szCs w:val="22"/>
        </w:rPr>
        <w:tab/>
      </w:r>
      <w:r w:rsidR="00467633" w:rsidRPr="005D514E">
        <w:rPr>
          <w:b w:val="0"/>
          <w:color w:val="000000" w:themeColor="text1"/>
          <w:sz w:val="22"/>
          <w:szCs w:val="22"/>
        </w:rPr>
        <w:t>fotocopia</w:t>
      </w:r>
      <w:r w:rsidRPr="005D514E">
        <w:rPr>
          <w:b w:val="0"/>
          <w:color w:val="000000" w:themeColor="text1"/>
          <w:sz w:val="22"/>
          <w:szCs w:val="22"/>
        </w:rPr>
        <w:t xml:space="preserve"> debitamente firmate di valido documento di riconoscimento e di codice fiscale;</w:t>
      </w:r>
    </w:p>
    <w:p w14:paraId="26B729DC" w14:textId="77777777" w:rsidR="00557712" w:rsidRPr="005D514E" w:rsidRDefault="00557712" w:rsidP="00557712">
      <w:pPr>
        <w:pStyle w:val="Sottotitolo"/>
        <w:spacing w:line="276" w:lineRule="auto"/>
        <w:ind w:left="705" w:hanging="345"/>
        <w:rPr>
          <w:color w:val="000000" w:themeColor="text1"/>
          <w:sz w:val="22"/>
          <w:szCs w:val="22"/>
        </w:rPr>
      </w:pPr>
      <w:r w:rsidRPr="005D514E">
        <w:rPr>
          <w:color w:val="000000" w:themeColor="text1"/>
          <w:spacing w:val="-2"/>
          <w:sz w:val="22"/>
          <w:szCs w:val="22"/>
        </w:rPr>
        <w:t>□</w:t>
      </w:r>
      <w:r w:rsidRPr="005D514E">
        <w:rPr>
          <w:color w:val="000000" w:themeColor="text1"/>
          <w:spacing w:val="-2"/>
          <w:sz w:val="22"/>
          <w:szCs w:val="22"/>
        </w:rPr>
        <w:tab/>
      </w:r>
      <w:r w:rsidRPr="005D514E">
        <w:rPr>
          <w:b w:val="0"/>
          <w:color w:val="000000" w:themeColor="text1"/>
          <w:sz w:val="22"/>
          <w:szCs w:val="22"/>
        </w:rPr>
        <w:t xml:space="preserve">percorso formativo coerente con il progetto, completo di: </w:t>
      </w:r>
      <w:r w:rsidRPr="005D514E">
        <w:rPr>
          <w:color w:val="000000" w:themeColor="text1"/>
          <w:sz w:val="22"/>
          <w:szCs w:val="22"/>
        </w:rPr>
        <w:t>Obiettivi – Contenuti –Attività</w:t>
      </w:r>
      <w:r w:rsidR="00F77358" w:rsidRPr="005D514E">
        <w:rPr>
          <w:color w:val="000000" w:themeColor="text1"/>
          <w:sz w:val="22"/>
          <w:szCs w:val="22"/>
        </w:rPr>
        <w:t xml:space="preserve"> e </w:t>
      </w:r>
      <w:r w:rsidRPr="005D514E">
        <w:rPr>
          <w:color w:val="000000" w:themeColor="text1"/>
          <w:sz w:val="22"/>
          <w:szCs w:val="22"/>
        </w:rPr>
        <w:t xml:space="preserve"> Metodologia da seguire - Criteri di valutazione adottati;</w:t>
      </w:r>
    </w:p>
    <w:p w14:paraId="5BCDA91F" w14:textId="77777777" w:rsidR="00F66C67" w:rsidRPr="00CD5650" w:rsidRDefault="00557712" w:rsidP="00CD5650">
      <w:pPr>
        <w:pStyle w:val="Sottotitolo"/>
        <w:spacing w:line="276" w:lineRule="auto"/>
        <w:ind w:left="705" w:hanging="345"/>
        <w:rPr>
          <w:rFonts w:ascii="Arial" w:hAnsi="Arial" w:cs="Arial"/>
          <w:b w:val="0"/>
          <w:color w:val="000000" w:themeColor="text1"/>
          <w:spacing w:val="1"/>
          <w:sz w:val="22"/>
          <w:szCs w:val="22"/>
        </w:rPr>
      </w:pPr>
      <w:r w:rsidRPr="005D514E">
        <w:rPr>
          <w:color w:val="000000" w:themeColor="text1"/>
          <w:spacing w:val="-2"/>
          <w:sz w:val="22"/>
          <w:szCs w:val="22"/>
        </w:rPr>
        <w:t>□</w:t>
      </w:r>
      <w:r w:rsidRPr="005D514E">
        <w:rPr>
          <w:color w:val="000000" w:themeColor="text1"/>
          <w:spacing w:val="-2"/>
          <w:sz w:val="22"/>
          <w:szCs w:val="22"/>
        </w:rPr>
        <w:tab/>
      </w:r>
      <w:r w:rsidRPr="005D514E">
        <w:rPr>
          <w:b w:val="0"/>
          <w:color w:val="000000" w:themeColor="text1"/>
          <w:sz w:val="22"/>
          <w:szCs w:val="22"/>
        </w:rPr>
        <w:t>dichiarazione a svolgere l’incarico senza riserva, secondo il calendario approntato di comune accordo con il Dirigente Scolastico</w:t>
      </w:r>
      <w:r w:rsidR="00CD5650" w:rsidRPr="00CD5650">
        <w:rPr>
          <w:b w:val="0"/>
          <w:color w:val="000000" w:themeColor="text1"/>
          <w:sz w:val="22"/>
          <w:szCs w:val="22"/>
        </w:rPr>
        <w:t xml:space="preserve"> e</w:t>
      </w:r>
      <w:r w:rsidR="00CD5650">
        <w:rPr>
          <w:rFonts w:ascii="Arial" w:hAnsi="Arial" w:cs="Arial"/>
          <w:b w:val="0"/>
          <w:color w:val="000000" w:themeColor="text1"/>
          <w:sz w:val="22"/>
          <w:szCs w:val="22"/>
        </w:rPr>
        <w:t xml:space="preserve"> </w:t>
      </w:r>
      <w:r w:rsidR="00F66C67" w:rsidRPr="00F66C67">
        <w:rPr>
          <w:b w:val="0"/>
          <w:color w:val="000000" w:themeColor="text1"/>
          <w:sz w:val="22"/>
          <w:szCs w:val="22"/>
        </w:rPr>
        <w:t>di aver preso visione dell’Avviso e di approvarne senza riserva ogni contenuto</w:t>
      </w:r>
      <w:r w:rsidR="00F66C67">
        <w:rPr>
          <w:b w:val="0"/>
          <w:color w:val="000000" w:themeColor="text1"/>
          <w:sz w:val="22"/>
          <w:szCs w:val="22"/>
        </w:rPr>
        <w:t>;</w:t>
      </w:r>
    </w:p>
    <w:p w14:paraId="7BDE000C" w14:textId="77777777" w:rsidR="005709EE" w:rsidRPr="005D514E" w:rsidRDefault="005709EE" w:rsidP="00F77358">
      <w:pPr>
        <w:pStyle w:val="Sottotitolo"/>
        <w:spacing w:line="276" w:lineRule="auto"/>
        <w:ind w:left="705" w:hanging="345"/>
        <w:rPr>
          <w:rFonts w:ascii="Arial" w:hAnsi="Arial" w:cs="Arial"/>
          <w:b w:val="0"/>
          <w:color w:val="000000" w:themeColor="text1"/>
          <w:sz w:val="22"/>
          <w:szCs w:val="22"/>
        </w:rPr>
      </w:pPr>
      <w:r w:rsidRPr="005D514E">
        <w:rPr>
          <w:color w:val="000000" w:themeColor="text1"/>
          <w:spacing w:val="-2"/>
          <w:sz w:val="22"/>
          <w:szCs w:val="22"/>
        </w:rPr>
        <w:t xml:space="preserve">□    </w:t>
      </w:r>
      <w:r w:rsidRPr="005D514E">
        <w:rPr>
          <w:b w:val="0"/>
          <w:color w:val="000000" w:themeColor="text1"/>
          <w:spacing w:val="-2"/>
          <w:sz w:val="22"/>
          <w:szCs w:val="22"/>
        </w:rPr>
        <w:t>Dichiarazione sostitutiva di certificazione ai sensi degli artt. 45 e 46 D.P.R. 445 del 28.12.2000 ( come da allegato)</w:t>
      </w:r>
    </w:p>
    <w:p w14:paraId="0EB4BAE2" w14:textId="77777777" w:rsidR="00557712" w:rsidRPr="005D514E" w:rsidRDefault="00557712" w:rsidP="00557712">
      <w:pPr>
        <w:pStyle w:val="Sottotitolo"/>
        <w:ind w:left="705" w:hanging="345"/>
        <w:rPr>
          <w:rFonts w:ascii="Arial" w:hAnsi="Arial" w:cs="Arial"/>
          <w:b w:val="0"/>
          <w:color w:val="000000" w:themeColor="text1"/>
          <w:sz w:val="22"/>
          <w:szCs w:val="22"/>
        </w:rPr>
      </w:pPr>
      <w:r w:rsidRPr="005D514E">
        <w:rPr>
          <w:rFonts w:ascii="Arial" w:hAnsi="Arial" w:cs="Arial"/>
          <w:b w:val="0"/>
          <w:color w:val="000000" w:themeColor="text1"/>
          <w:spacing w:val="-2"/>
          <w:sz w:val="22"/>
          <w:szCs w:val="22"/>
        </w:rPr>
        <w:t>_____________________________________________________________________________</w:t>
      </w:r>
    </w:p>
    <w:p w14:paraId="46722095" w14:textId="77777777" w:rsidR="00557712" w:rsidRPr="005D514E" w:rsidRDefault="00557712" w:rsidP="00557712">
      <w:pPr>
        <w:autoSpaceDE w:val="0"/>
        <w:autoSpaceDN w:val="0"/>
        <w:adjustRightInd w:val="0"/>
        <w:rPr>
          <w:rFonts w:ascii="Arial" w:hAnsi="Arial" w:cs="Arial"/>
          <w:color w:val="000000" w:themeColor="text1"/>
          <w:spacing w:val="-1"/>
          <w:sz w:val="16"/>
          <w:szCs w:val="16"/>
        </w:rPr>
      </w:pPr>
    </w:p>
    <w:p w14:paraId="2358BB9D" w14:textId="77777777" w:rsidR="00557712" w:rsidRPr="005D514E" w:rsidRDefault="00557712" w:rsidP="00557712">
      <w:pPr>
        <w:autoSpaceDE w:val="0"/>
        <w:autoSpaceDN w:val="0"/>
        <w:adjustRightInd w:val="0"/>
        <w:jc w:val="both"/>
        <w:rPr>
          <w:rFonts w:ascii="Arial" w:hAnsi="Arial" w:cs="Arial"/>
          <w:color w:val="000000" w:themeColor="text1"/>
          <w:spacing w:val="-1"/>
          <w:sz w:val="16"/>
          <w:szCs w:val="16"/>
        </w:rPr>
      </w:pPr>
    </w:p>
    <w:p w14:paraId="1E223474" w14:textId="77777777" w:rsidR="00557712" w:rsidRPr="005D514E" w:rsidRDefault="00557712" w:rsidP="00557712">
      <w:pPr>
        <w:autoSpaceDE w:val="0"/>
        <w:autoSpaceDN w:val="0"/>
        <w:adjustRightInd w:val="0"/>
        <w:spacing w:line="276" w:lineRule="auto"/>
        <w:jc w:val="both"/>
        <w:rPr>
          <w:color w:val="000000" w:themeColor="text1"/>
          <w:sz w:val="22"/>
          <w:szCs w:val="22"/>
        </w:rPr>
      </w:pPr>
      <w:r w:rsidRPr="005D514E">
        <w:rPr>
          <w:color w:val="000000" w:themeColor="text1"/>
          <w:spacing w:val="-1"/>
          <w:sz w:val="22"/>
          <w:szCs w:val="22"/>
        </w:rPr>
        <w:t xml:space="preserve">Il/la sottoscritt </w:t>
      </w:r>
      <w:r w:rsidR="00F77358" w:rsidRPr="005D514E">
        <w:rPr>
          <w:color w:val="000000" w:themeColor="text1"/>
          <w:spacing w:val="-1"/>
          <w:sz w:val="22"/>
          <w:szCs w:val="22"/>
        </w:rPr>
        <w:t>__</w:t>
      </w:r>
      <w:r w:rsidRPr="005D514E">
        <w:rPr>
          <w:color w:val="000000" w:themeColor="text1"/>
          <w:spacing w:val="22"/>
          <w:sz w:val="22"/>
          <w:szCs w:val="22"/>
        </w:rPr>
        <w:t>.</w:t>
      </w:r>
      <w:r w:rsidRPr="005D514E">
        <w:rPr>
          <w:color w:val="000000" w:themeColor="text1"/>
          <w:spacing w:val="-1"/>
          <w:sz w:val="22"/>
          <w:szCs w:val="22"/>
        </w:rPr>
        <w:t xml:space="preserve"> autorizza </w:t>
      </w:r>
      <w:r w:rsidRPr="005D514E">
        <w:rPr>
          <w:color w:val="000000" w:themeColor="text1"/>
          <w:sz w:val="22"/>
          <w:szCs w:val="22"/>
        </w:rPr>
        <w:t xml:space="preserve">ai  sensi dell’art. 13 del D.L. vo 30.6.2003, N. 196/03 e del Regolamento </w:t>
      </w:r>
      <w:r w:rsidR="00F77358" w:rsidRPr="005D514E">
        <w:rPr>
          <w:color w:val="000000" w:themeColor="text1"/>
          <w:sz w:val="22"/>
          <w:szCs w:val="22"/>
        </w:rPr>
        <w:t xml:space="preserve"> </w:t>
      </w:r>
      <w:r w:rsidRPr="005D514E">
        <w:rPr>
          <w:color w:val="000000" w:themeColor="text1"/>
          <w:sz w:val="22"/>
          <w:szCs w:val="22"/>
        </w:rPr>
        <w:t>Ministeriale 7.12.2006, N. 305, l’Istituto all’utilizzo ed al trattamento dei dati personali dichiarati per le finalità istituzionali e la pubblicizzazione del Corso.</w:t>
      </w:r>
    </w:p>
    <w:p w14:paraId="21430562" w14:textId="77777777" w:rsidR="00557712" w:rsidRPr="005D514E" w:rsidRDefault="00557712" w:rsidP="00557712">
      <w:pPr>
        <w:tabs>
          <w:tab w:val="left" w:pos="0"/>
        </w:tabs>
        <w:ind w:right="98"/>
        <w:jc w:val="both"/>
        <w:rPr>
          <w:color w:val="000000" w:themeColor="text1"/>
          <w:sz w:val="16"/>
          <w:szCs w:val="16"/>
        </w:rPr>
      </w:pPr>
    </w:p>
    <w:p w14:paraId="23323FC5" w14:textId="77777777" w:rsidR="00B537C8" w:rsidRPr="005D514E" w:rsidRDefault="00B537C8" w:rsidP="00B537C8">
      <w:pPr>
        <w:rPr>
          <w:color w:val="000000" w:themeColor="text1"/>
        </w:rPr>
      </w:pPr>
      <w:r w:rsidRPr="005D514E">
        <w:rPr>
          <w:color w:val="000000" w:themeColor="text1"/>
        </w:rPr>
        <w:t>Distinti saluti</w:t>
      </w:r>
    </w:p>
    <w:p w14:paraId="59C520C3" w14:textId="77777777" w:rsidR="00557712" w:rsidRPr="005D514E" w:rsidRDefault="00557712" w:rsidP="00557712">
      <w:pPr>
        <w:tabs>
          <w:tab w:val="left" w:pos="0"/>
        </w:tabs>
        <w:ind w:right="98"/>
        <w:jc w:val="both"/>
        <w:rPr>
          <w:color w:val="000000" w:themeColor="text1"/>
          <w:sz w:val="16"/>
          <w:szCs w:val="16"/>
        </w:rPr>
      </w:pPr>
    </w:p>
    <w:p w14:paraId="7A86BB84" w14:textId="77777777" w:rsidR="00557712" w:rsidRPr="005D514E" w:rsidRDefault="00557712" w:rsidP="00557712">
      <w:pPr>
        <w:tabs>
          <w:tab w:val="left" w:pos="0"/>
        </w:tabs>
        <w:ind w:right="98"/>
        <w:jc w:val="both"/>
        <w:rPr>
          <w:color w:val="000000" w:themeColor="text1"/>
          <w:sz w:val="16"/>
          <w:szCs w:val="16"/>
        </w:rPr>
      </w:pPr>
    </w:p>
    <w:p w14:paraId="1DD4BFA0" w14:textId="77777777" w:rsidR="00557712" w:rsidRPr="005D514E" w:rsidRDefault="00557712" w:rsidP="00557712">
      <w:pPr>
        <w:tabs>
          <w:tab w:val="left" w:pos="0"/>
        </w:tabs>
        <w:ind w:right="98"/>
        <w:jc w:val="both"/>
        <w:rPr>
          <w:color w:val="000000" w:themeColor="text1"/>
          <w:sz w:val="16"/>
          <w:szCs w:val="16"/>
        </w:rPr>
      </w:pPr>
      <w:r w:rsidRPr="005D514E">
        <w:rPr>
          <w:color w:val="000000" w:themeColor="text1"/>
          <w:sz w:val="16"/>
          <w:szCs w:val="16"/>
        </w:rPr>
        <w:t>_________________________ li _____/_____/_________</w:t>
      </w:r>
      <w:r w:rsidRPr="005D514E">
        <w:rPr>
          <w:color w:val="000000" w:themeColor="text1"/>
          <w:sz w:val="16"/>
          <w:szCs w:val="16"/>
        </w:rPr>
        <w:tab/>
      </w:r>
      <w:r w:rsidRPr="005D514E">
        <w:rPr>
          <w:color w:val="000000" w:themeColor="text1"/>
          <w:sz w:val="16"/>
          <w:szCs w:val="16"/>
        </w:rPr>
        <w:tab/>
      </w:r>
    </w:p>
    <w:p w14:paraId="05C81C98" w14:textId="77777777" w:rsidR="00557712" w:rsidRPr="005D514E" w:rsidRDefault="00557712" w:rsidP="00557712">
      <w:pPr>
        <w:rPr>
          <w:color w:val="000000" w:themeColor="text1"/>
          <w:sz w:val="16"/>
          <w:szCs w:val="16"/>
        </w:rPr>
      </w:pPr>
    </w:p>
    <w:p w14:paraId="68FDA0EC" w14:textId="77777777" w:rsidR="00557712" w:rsidRPr="005D514E" w:rsidRDefault="00557712" w:rsidP="00557712">
      <w:pPr>
        <w:rPr>
          <w:color w:val="000000" w:themeColor="text1"/>
        </w:rPr>
      </w:pPr>
    </w:p>
    <w:p w14:paraId="6513764B" w14:textId="77777777" w:rsidR="00557712" w:rsidRPr="005D514E" w:rsidRDefault="00B537C8" w:rsidP="00B537C8">
      <w:pPr>
        <w:ind w:left="2832" w:firstLine="708"/>
        <w:jc w:val="center"/>
        <w:rPr>
          <w:color w:val="000000" w:themeColor="text1"/>
        </w:rPr>
      </w:pPr>
      <w:r w:rsidRPr="005D514E">
        <w:rPr>
          <w:color w:val="000000" w:themeColor="text1"/>
        </w:rPr>
        <w:t xml:space="preserve">      Firma</w:t>
      </w:r>
      <w:r w:rsidR="00557712" w:rsidRPr="005D514E">
        <w:rPr>
          <w:color w:val="000000" w:themeColor="text1"/>
        </w:rPr>
        <w:t>______________________________</w:t>
      </w:r>
    </w:p>
    <w:p w14:paraId="36ADFF0D" w14:textId="77777777" w:rsidR="00553EC6" w:rsidRPr="005D514E" w:rsidRDefault="00553EC6" w:rsidP="00557712">
      <w:pPr>
        <w:rPr>
          <w:color w:val="000000" w:themeColor="text1"/>
        </w:rPr>
      </w:pPr>
    </w:p>
    <w:p w14:paraId="4C1E6D77" w14:textId="77777777" w:rsidR="00553EC6" w:rsidRPr="005D514E" w:rsidRDefault="00553EC6" w:rsidP="00557712">
      <w:pPr>
        <w:rPr>
          <w:rFonts w:ascii="Arial" w:hAnsi="Arial" w:cs="Arial"/>
          <w:color w:val="000000" w:themeColor="text1"/>
        </w:rPr>
      </w:pPr>
    </w:p>
    <w:p w14:paraId="465A3C9B" w14:textId="77777777" w:rsidR="00553EC6" w:rsidRPr="005D514E" w:rsidRDefault="00553EC6" w:rsidP="00557712">
      <w:pPr>
        <w:rPr>
          <w:rFonts w:ascii="Arial" w:hAnsi="Arial" w:cs="Arial"/>
          <w:color w:val="000000" w:themeColor="text1"/>
        </w:rPr>
      </w:pPr>
    </w:p>
    <w:p w14:paraId="0ED3E000" w14:textId="77777777" w:rsidR="00553EC6" w:rsidRPr="005D514E" w:rsidRDefault="00553EC6">
      <w:pPr>
        <w:suppressAutoHyphens w:val="0"/>
        <w:rPr>
          <w:rFonts w:ascii="Arial" w:hAnsi="Arial" w:cs="Arial"/>
          <w:color w:val="000000" w:themeColor="text1"/>
        </w:rPr>
      </w:pPr>
      <w:r w:rsidRPr="005D514E">
        <w:rPr>
          <w:rFonts w:ascii="Arial" w:hAnsi="Arial" w:cs="Arial"/>
          <w:color w:val="000000" w:themeColor="text1"/>
        </w:rPr>
        <w:br w:type="page"/>
      </w:r>
    </w:p>
    <w:p w14:paraId="714523BC" w14:textId="77777777" w:rsidR="00553EC6" w:rsidRPr="005D514E" w:rsidRDefault="00553EC6" w:rsidP="00553EC6">
      <w:pPr>
        <w:pStyle w:val="Nessunaspaziatura"/>
        <w:jc w:val="center"/>
        <w:rPr>
          <w:rFonts w:ascii="Arial Narrow" w:hAnsi="Arial Narrow"/>
          <w:b/>
          <w:color w:val="000000" w:themeColor="text1"/>
          <w:sz w:val="32"/>
          <w:szCs w:val="32"/>
        </w:rPr>
      </w:pPr>
      <w:r w:rsidRPr="005D514E">
        <w:rPr>
          <w:rFonts w:ascii="Arial Narrow" w:hAnsi="Arial Narrow"/>
          <w:b/>
          <w:color w:val="000000" w:themeColor="text1"/>
          <w:sz w:val="32"/>
          <w:szCs w:val="32"/>
        </w:rPr>
        <w:lastRenderedPageBreak/>
        <w:t>DICHIARAZIONI SOSTITUTIVE DI CERTIFICAZIONI</w:t>
      </w:r>
    </w:p>
    <w:p w14:paraId="0478C4EF" w14:textId="77777777" w:rsidR="00553EC6" w:rsidRPr="005D514E" w:rsidRDefault="00553EC6" w:rsidP="00553EC6">
      <w:pPr>
        <w:pStyle w:val="Nessunaspaziatura"/>
        <w:jc w:val="center"/>
        <w:rPr>
          <w:rFonts w:ascii="Arial Narrow" w:hAnsi="Arial Narrow"/>
          <w:color w:val="000000" w:themeColor="text1"/>
          <w:sz w:val="26"/>
          <w:szCs w:val="26"/>
        </w:rPr>
      </w:pPr>
      <w:r w:rsidRPr="005D514E">
        <w:rPr>
          <w:rFonts w:ascii="Arial Narrow" w:hAnsi="Arial Narrow"/>
          <w:color w:val="000000" w:themeColor="text1"/>
          <w:sz w:val="26"/>
          <w:szCs w:val="26"/>
        </w:rPr>
        <w:t>(artt. 45 e 46 D.P.R. 445 del 28.12.2000)</w:t>
      </w:r>
    </w:p>
    <w:p w14:paraId="2827AC03" w14:textId="77777777" w:rsidR="00553EC6" w:rsidRPr="005D514E" w:rsidRDefault="00553EC6" w:rsidP="00553EC6">
      <w:pPr>
        <w:pStyle w:val="Nessunaspaziatura"/>
        <w:jc w:val="both"/>
        <w:rPr>
          <w:rFonts w:ascii="Arial Narrow" w:hAnsi="Arial Narrow"/>
          <w:color w:val="000000" w:themeColor="text1"/>
          <w:sz w:val="26"/>
          <w:szCs w:val="26"/>
        </w:rPr>
      </w:pPr>
    </w:p>
    <w:p w14:paraId="14FEC8DB" w14:textId="77777777" w:rsidR="00610D7F" w:rsidRPr="005D514E" w:rsidRDefault="00610D7F" w:rsidP="00610D7F">
      <w:pPr>
        <w:widowControl w:val="0"/>
        <w:autoSpaceDE w:val="0"/>
        <w:spacing w:line="240" w:lineRule="exact"/>
        <w:ind w:left="1134" w:right="-286" w:hanging="1134"/>
        <w:jc w:val="both"/>
        <w:rPr>
          <w:color w:val="000000" w:themeColor="text1"/>
        </w:rPr>
      </w:pPr>
      <w:r w:rsidRPr="005D514E">
        <w:rPr>
          <w:bCs/>
          <w:color w:val="000000" w:themeColor="text1"/>
          <w:spacing w:val="-1"/>
        </w:rPr>
        <w:t>OGGETTO: AVVISO PUBBLICO DI SELEZION</w:t>
      </w:r>
      <w:r w:rsidR="006C6AAD">
        <w:rPr>
          <w:bCs/>
          <w:color w:val="000000" w:themeColor="text1"/>
          <w:spacing w:val="-1"/>
        </w:rPr>
        <w:t>E PER IL RECLUTAMENTO DI ESPERTI</w:t>
      </w:r>
      <w:r w:rsidRPr="005D514E">
        <w:rPr>
          <w:bCs/>
          <w:color w:val="000000" w:themeColor="text1"/>
          <w:spacing w:val="-1"/>
        </w:rPr>
        <w:t xml:space="preserve"> </w:t>
      </w:r>
      <w:r w:rsidRPr="005D514E">
        <w:rPr>
          <w:color w:val="000000" w:themeColor="text1"/>
        </w:rPr>
        <w:t>NELLA PROGRAMMAZIONE E GESTIONE DI ATTIVITÀ FORMATIVA PREVISTA DAL PIANO FORMATIVO  RETE PEDEMONTANA – AMBITO N° 7</w:t>
      </w:r>
    </w:p>
    <w:p w14:paraId="0D6C4444" w14:textId="77777777" w:rsidR="00F77358" w:rsidRPr="005D514E" w:rsidRDefault="00F77358" w:rsidP="00F77358">
      <w:pPr>
        <w:widowControl w:val="0"/>
        <w:autoSpaceDE w:val="0"/>
        <w:spacing w:line="240" w:lineRule="exact"/>
        <w:ind w:left="1134" w:right="-286" w:hanging="1134"/>
        <w:jc w:val="both"/>
        <w:rPr>
          <w:color w:val="000000" w:themeColor="text1"/>
        </w:rPr>
      </w:pPr>
    </w:p>
    <w:p w14:paraId="0D839BDB" w14:textId="77777777" w:rsidR="00553EC6" w:rsidRPr="005D514E" w:rsidRDefault="00553EC6" w:rsidP="00553EC6">
      <w:pPr>
        <w:pStyle w:val="Nessunaspaziatura"/>
        <w:jc w:val="both"/>
        <w:rPr>
          <w:rFonts w:ascii="Arial Narrow" w:hAnsi="Arial Narrow"/>
          <w:color w:val="000000" w:themeColor="text1"/>
          <w:sz w:val="26"/>
          <w:szCs w:val="26"/>
        </w:rPr>
      </w:pPr>
    </w:p>
    <w:p w14:paraId="0CFEC80D" w14:textId="77777777" w:rsidR="00F77358" w:rsidRPr="005D514E" w:rsidRDefault="00F77358" w:rsidP="00553EC6">
      <w:pPr>
        <w:pStyle w:val="Nessunaspaziatura"/>
        <w:jc w:val="both"/>
        <w:rPr>
          <w:rFonts w:ascii="Arial Narrow" w:hAnsi="Arial Narrow"/>
          <w:color w:val="000000" w:themeColor="text1"/>
          <w:sz w:val="26"/>
          <w:szCs w:val="26"/>
        </w:rPr>
      </w:pPr>
    </w:p>
    <w:p w14:paraId="254D43A3" w14:textId="77777777" w:rsidR="00553EC6" w:rsidRPr="005D514E" w:rsidRDefault="00553EC6" w:rsidP="00553EC6">
      <w:pPr>
        <w:pStyle w:val="Nessunaspaziatura"/>
        <w:jc w:val="both"/>
        <w:rPr>
          <w:rFonts w:ascii="Times New Roman" w:hAnsi="Times New Roman"/>
          <w:color w:val="000000" w:themeColor="text1"/>
          <w:szCs w:val="24"/>
        </w:rPr>
      </w:pPr>
      <w:r w:rsidRPr="005D514E">
        <w:rPr>
          <w:rFonts w:ascii="Times New Roman" w:hAnsi="Times New Roman"/>
          <w:color w:val="000000" w:themeColor="text1"/>
          <w:szCs w:val="24"/>
        </w:rPr>
        <w:t>La/il sottoscritta/o ……………………………………………………………..</w:t>
      </w:r>
      <w:r w:rsidRPr="005D514E">
        <w:rPr>
          <w:rFonts w:ascii="Times New Roman" w:hAnsi="Times New Roman"/>
          <w:color w:val="000000" w:themeColor="text1"/>
          <w:szCs w:val="24"/>
        </w:rPr>
        <w:tab/>
      </w:r>
    </w:p>
    <w:p w14:paraId="20287E70" w14:textId="77777777" w:rsidR="00553EC6" w:rsidRPr="005D514E" w:rsidRDefault="00553EC6" w:rsidP="00553EC6">
      <w:pPr>
        <w:pStyle w:val="Nessunaspaziatura"/>
        <w:jc w:val="both"/>
        <w:rPr>
          <w:rFonts w:ascii="Times New Roman" w:hAnsi="Times New Roman"/>
          <w:color w:val="000000" w:themeColor="text1"/>
          <w:szCs w:val="24"/>
        </w:rPr>
      </w:pPr>
      <w:r w:rsidRPr="005D514E">
        <w:rPr>
          <w:rFonts w:ascii="Times New Roman" w:hAnsi="Times New Roman"/>
          <w:color w:val="000000" w:themeColor="text1"/>
          <w:szCs w:val="24"/>
        </w:rPr>
        <w:t>nata/o a …………………………………………… il …………………..</w:t>
      </w:r>
    </w:p>
    <w:p w14:paraId="4C874755" w14:textId="77777777" w:rsidR="00553EC6" w:rsidRPr="005D514E" w:rsidRDefault="00553EC6" w:rsidP="00553EC6">
      <w:pPr>
        <w:pStyle w:val="Nessunaspaziatura"/>
        <w:jc w:val="both"/>
        <w:rPr>
          <w:rFonts w:ascii="Times New Roman" w:hAnsi="Times New Roman"/>
          <w:color w:val="000000" w:themeColor="text1"/>
          <w:szCs w:val="24"/>
        </w:rPr>
      </w:pPr>
      <w:r w:rsidRPr="005D514E">
        <w:rPr>
          <w:rFonts w:ascii="Times New Roman" w:hAnsi="Times New Roman"/>
          <w:color w:val="000000" w:themeColor="text1"/>
          <w:szCs w:val="24"/>
        </w:rPr>
        <w:t>residente a …………………………………………… in via …………………………… n ……</w:t>
      </w:r>
      <w:r w:rsidRPr="005D514E">
        <w:rPr>
          <w:rFonts w:ascii="Times New Roman" w:hAnsi="Times New Roman"/>
          <w:color w:val="000000" w:themeColor="text1"/>
          <w:szCs w:val="24"/>
        </w:rPr>
        <w:tab/>
      </w:r>
    </w:p>
    <w:p w14:paraId="7CC86E01" w14:textId="77777777" w:rsidR="00553EC6" w:rsidRPr="005D514E" w:rsidRDefault="00553EC6" w:rsidP="00553EC6">
      <w:pPr>
        <w:pStyle w:val="Nessunaspaziatura"/>
        <w:jc w:val="both"/>
        <w:rPr>
          <w:rFonts w:ascii="Times New Roman" w:hAnsi="Times New Roman"/>
          <w:color w:val="000000" w:themeColor="text1"/>
          <w:szCs w:val="24"/>
        </w:rPr>
      </w:pPr>
      <w:r w:rsidRPr="005D514E">
        <w:rPr>
          <w:rFonts w:ascii="Times New Roman" w:hAnsi="Times New Roman"/>
          <w:color w:val="000000" w:themeColor="text1"/>
          <w:szCs w:val="24"/>
        </w:rPr>
        <w:t>consapevole che in caso di dichiarazione mendace sarà punito ai sensi del Codice Penale secondo quanto prescritto dall'art. 76 del succitato D.P.R. 445/2000 e che , inoltre, qualora dal controllo effettuato emerga la non veridicità del contenuto di taluna delle dichiarazioni rese, decadrà dai benefici conseguenti al provvedimento eventualmente emanato sulla base della dichiarazione non veritiera (art. 75 D.P.R. 445/2000).</w:t>
      </w:r>
    </w:p>
    <w:p w14:paraId="30310C4F" w14:textId="77777777" w:rsidR="00553EC6" w:rsidRPr="005D514E" w:rsidRDefault="00553EC6" w:rsidP="00553EC6">
      <w:pPr>
        <w:pStyle w:val="Nessunaspaziatura"/>
        <w:jc w:val="both"/>
        <w:rPr>
          <w:rFonts w:ascii="Times New Roman" w:hAnsi="Times New Roman"/>
          <w:color w:val="000000" w:themeColor="text1"/>
          <w:szCs w:val="24"/>
        </w:rPr>
      </w:pPr>
    </w:p>
    <w:p w14:paraId="64B1F48F" w14:textId="77777777" w:rsidR="00553EC6" w:rsidRPr="005D514E" w:rsidRDefault="00553EC6" w:rsidP="00553EC6">
      <w:pPr>
        <w:pStyle w:val="Nessunaspaziatura"/>
        <w:jc w:val="both"/>
        <w:rPr>
          <w:rFonts w:ascii="Times New Roman" w:hAnsi="Times New Roman"/>
          <w:color w:val="000000" w:themeColor="text1"/>
          <w:szCs w:val="24"/>
        </w:rPr>
      </w:pPr>
      <w:r w:rsidRPr="005D514E">
        <w:rPr>
          <w:rFonts w:ascii="Times New Roman" w:hAnsi="Times New Roman"/>
          <w:color w:val="000000" w:themeColor="text1"/>
          <w:szCs w:val="24"/>
        </w:rPr>
        <w:t xml:space="preserve">Sotto la propria responsabilità </w:t>
      </w:r>
    </w:p>
    <w:p w14:paraId="1A000531" w14:textId="77777777" w:rsidR="00553EC6" w:rsidRPr="005D514E" w:rsidRDefault="00553EC6" w:rsidP="00553EC6">
      <w:pPr>
        <w:pStyle w:val="Nessunaspaziatura"/>
        <w:jc w:val="both"/>
        <w:rPr>
          <w:rFonts w:ascii="Times New Roman" w:hAnsi="Times New Roman"/>
          <w:color w:val="000000" w:themeColor="text1"/>
          <w:szCs w:val="24"/>
        </w:rPr>
      </w:pPr>
    </w:p>
    <w:p w14:paraId="0DD3EA37" w14:textId="77777777" w:rsidR="00553EC6" w:rsidRPr="005D514E" w:rsidRDefault="00553EC6" w:rsidP="00553EC6">
      <w:pPr>
        <w:pStyle w:val="Nessunaspaziatura"/>
        <w:jc w:val="center"/>
        <w:rPr>
          <w:rFonts w:ascii="Times New Roman" w:hAnsi="Times New Roman"/>
          <w:color w:val="000000" w:themeColor="text1"/>
          <w:szCs w:val="24"/>
        </w:rPr>
      </w:pPr>
      <w:r w:rsidRPr="005D514E">
        <w:rPr>
          <w:rFonts w:ascii="Times New Roman" w:hAnsi="Times New Roman"/>
          <w:color w:val="000000" w:themeColor="text1"/>
          <w:szCs w:val="24"/>
        </w:rPr>
        <w:t>DICHIARA</w:t>
      </w:r>
    </w:p>
    <w:p w14:paraId="15CD096A" w14:textId="77777777" w:rsidR="00553EC6" w:rsidRPr="005D514E" w:rsidRDefault="00553EC6" w:rsidP="00553EC6">
      <w:pPr>
        <w:pStyle w:val="Nessunaspaziatura"/>
        <w:jc w:val="both"/>
        <w:rPr>
          <w:rFonts w:ascii="Times New Roman" w:hAnsi="Times New Roman"/>
          <w:color w:val="000000" w:themeColor="text1"/>
          <w:szCs w:val="24"/>
        </w:rPr>
      </w:pPr>
      <w:r w:rsidRPr="005D514E">
        <w:rPr>
          <w:rFonts w:ascii="Times New Roman" w:hAnsi="Times New Roman"/>
          <w:color w:val="000000" w:themeColor="text1"/>
          <w:szCs w:val="24"/>
        </w:rPr>
        <w:t>Di possedere i seguenti titoli :</w:t>
      </w:r>
      <w:r w:rsidRPr="005D514E">
        <w:rPr>
          <w:rFonts w:ascii="Times New Roman" w:hAnsi="Times New Roman"/>
          <w:color w:val="000000" w:themeColor="text1"/>
          <w:szCs w:val="24"/>
        </w:rPr>
        <w:tab/>
      </w:r>
    </w:p>
    <w:p w14:paraId="75EEDB48" w14:textId="77777777" w:rsidR="00553EC6" w:rsidRPr="005D514E" w:rsidRDefault="00553EC6" w:rsidP="00553EC6">
      <w:pPr>
        <w:pStyle w:val="Nessunaspaziatura"/>
        <w:jc w:val="both"/>
        <w:rPr>
          <w:rFonts w:ascii="Times New Roman" w:hAnsi="Times New Roman"/>
          <w:color w:val="000000" w:themeColor="text1"/>
          <w:szCs w:val="24"/>
        </w:rPr>
      </w:pPr>
      <w:r w:rsidRPr="005D514E">
        <w:rPr>
          <w:rFonts w:ascii="Times New Roman" w:hAnsi="Times New Roman"/>
          <w:color w:val="000000" w:themeColor="text1"/>
          <w:szCs w:val="24"/>
        </w:rPr>
        <w:t>……………………………</w:t>
      </w:r>
      <w:r w:rsidR="00610D7F" w:rsidRPr="005D514E">
        <w:rPr>
          <w:rFonts w:ascii="Times New Roman" w:hAnsi="Times New Roman"/>
          <w:color w:val="000000" w:themeColor="text1"/>
          <w:szCs w:val="24"/>
        </w:rPr>
        <w:t>……………………………………………………………………………</w:t>
      </w:r>
    </w:p>
    <w:p w14:paraId="675F46B3" w14:textId="77777777" w:rsidR="00553EC6" w:rsidRPr="005D514E" w:rsidRDefault="00553EC6" w:rsidP="00553EC6">
      <w:pPr>
        <w:pStyle w:val="Nessunaspaziatura"/>
        <w:jc w:val="both"/>
        <w:rPr>
          <w:rFonts w:ascii="Times New Roman" w:hAnsi="Times New Roman"/>
          <w:color w:val="000000" w:themeColor="text1"/>
          <w:szCs w:val="24"/>
        </w:rPr>
      </w:pPr>
      <w:r w:rsidRPr="005D514E">
        <w:rPr>
          <w:rFonts w:ascii="Times New Roman" w:hAnsi="Times New Roman"/>
          <w:color w:val="000000" w:themeColor="text1"/>
          <w:szCs w:val="24"/>
        </w:rPr>
        <w:t>……………………………</w:t>
      </w:r>
      <w:r w:rsidR="00610D7F" w:rsidRPr="005D514E">
        <w:rPr>
          <w:rFonts w:ascii="Times New Roman" w:hAnsi="Times New Roman"/>
          <w:color w:val="000000" w:themeColor="text1"/>
          <w:szCs w:val="24"/>
        </w:rPr>
        <w:t>……………………………………………………………………………</w:t>
      </w:r>
    </w:p>
    <w:p w14:paraId="4D283072" w14:textId="77777777" w:rsidR="00553EC6" w:rsidRPr="005D514E" w:rsidRDefault="00610D7F" w:rsidP="00553EC6">
      <w:pPr>
        <w:pStyle w:val="Nessunaspaziatura"/>
        <w:jc w:val="both"/>
        <w:rPr>
          <w:rFonts w:ascii="Arial Narrow" w:hAnsi="Arial Narrow"/>
          <w:color w:val="000000" w:themeColor="text1"/>
          <w:sz w:val="26"/>
          <w:szCs w:val="26"/>
        </w:rPr>
      </w:pPr>
      <w:r w:rsidRPr="005D514E">
        <w:rPr>
          <w:rFonts w:ascii="Arial Narrow" w:hAnsi="Arial Narrow"/>
          <w:color w:val="000000" w:themeColor="text1"/>
          <w:sz w:val="26"/>
          <w:szCs w:val="26"/>
        </w:rPr>
        <w:t>…………</w:t>
      </w:r>
      <w:r w:rsidR="00553EC6" w:rsidRPr="005D514E">
        <w:rPr>
          <w:rFonts w:ascii="Arial Narrow" w:hAnsi="Arial Narrow"/>
          <w:color w:val="000000" w:themeColor="text1"/>
          <w:sz w:val="26"/>
          <w:szCs w:val="26"/>
        </w:rPr>
        <w:t>……………………………………………………………………………………………………</w:t>
      </w:r>
      <w:r w:rsidRPr="005D514E">
        <w:rPr>
          <w:rFonts w:ascii="Arial Narrow" w:hAnsi="Arial Narrow"/>
          <w:color w:val="000000" w:themeColor="text1"/>
          <w:sz w:val="26"/>
          <w:szCs w:val="26"/>
        </w:rPr>
        <w:t>……..</w:t>
      </w:r>
    </w:p>
    <w:p w14:paraId="19D76314" w14:textId="77777777" w:rsidR="00553EC6" w:rsidRPr="005D514E" w:rsidRDefault="00553EC6" w:rsidP="00553EC6">
      <w:pPr>
        <w:pStyle w:val="Nessunaspaziatura"/>
        <w:jc w:val="both"/>
        <w:rPr>
          <w:rFonts w:ascii="Arial Narrow" w:hAnsi="Arial Narrow"/>
          <w:color w:val="000000" w:themeColor="text1"/>
          <w:sz w:val="26"/>
          <w:szCs w:val="26"/>
        </w:rPr>
      </w:pPr>
      <w:r w:rsidRPr="005D514E">
        <w:rPr>
          <w:rFonts w:ascii="Arial Narrow" w:hAnsi="Arial Narrow"/>
          <w:color w:val="000000" w:themeColor="text1"/>
          <w:sz w:val="26"/>
          <w:szCs w:val="26"/>
        </w:rPr>
        <w:t>…………………………………………………………………………………………………………………</w:t>
      </w:r>
      <w:r w:rsidR="00610D7F" w:rsidRPr="005D514E">
        <w:rPr>
          <w:rFonts w:ascii="Arial Narrow" w:hAnsi="Arial Narrow"/>
          <w:color w:val="000000" w:themeColor="text1"/>
          <w:sz w:val="26"/>
          <w:szCs w:val="26"/>
        </w:rPr>
        <w:t>…..</w:t>
      </w:r>
    </w:p>
    <w:p w14:paraId="7700ABB0" w14:textId="77777777" w:rsidR="00553EC6" w:rsidRPr="005D514E" w:rsidRDefault="00553EC6" w:rsidP="00553EC6">
      <w:pPr>
        <w:pStyle w:val="Nessunaspaziatura"/>
        <w:jc w:val="both"/>
        <w:rPr>
          <w:rFonts w:ascii="Arial Narrow" w:hAnsi="Arial Narrow"/>
          <w:color w:val="000000" w:themeColor="text1"/>
          <w:sz w:val="26"/>
          <w:szCs w:val="26"/>
        </w:rPr>
      </w:pPr>
      <w:r w:rsidRPr="005D514E">
        <w:rPr>
          <w:rFonts w:ascii="Arial Narrow" w:hAnsi="Arial Narrow"/>
          <w:color w:val="000000" w:themeColor="text1"/>
          <w:sz w:val="26"/>
          <w:szCs w:val="26"/>
        </w:rPr>
        <w:t>…………………………………………………………………………………………………………………</w:t>
      </w:r>
      <w:r w:rsidR="00610D7F" w:rsidRPr="005D514E">
        <w:rPr>
          <w:rFonts w:ascii="Arial Narrow" w:hAnsi="Arial Narrow"/>
          <w:color w:val="000000" w:themeColor="text1"/>
          <w:sz w:val="26"/>
          <w:szCs w:val="26"/>
        </w:rPr>
        <w:t>…..</w:t>
      </w:r>
    </w:p>
    <w:p w14:paraId="6FC76C55" w14:textId="77777777" w:rsidR="00553EC6" w:rsidRPr="005D514E" w:rsidRDefault="00553EC6" w:rsidP="00553EC6">
      <w:pPr>
        <w:pStyle w:val="Nessunaspaziatura"/>
        <w:jc w:val="both"/>
        <w:rPr>
          <w:rFonts w:ascii="Arial Narrow" w:hAnsi="Arial Narrow"/>
          <w:color w:val="000000" w:themeColor="text1"/>
          <w:sz w:val="26"/>
          <w:szCs w:val="26"/>
        </w:rPr>
      </w:pPr>
      <w:r w:rsidRPr="005D514E">
        <w:rPr>
          <w:rFonts w:ascii="Arial Narrow" w:hAnsi="Arial Narrow"/>
          <w:color w:val="000000" w:themeColor="text1"/>
          <w:sz w:val="26"/>
          <w:szCs w:val="26"/>
        </w:rPr>
        <w:t>…………………………………………………………………………………………………………………</w:t>
      </w:r>
      <w:r w:rsidR="00610D7F" w:rsidRPr="005D514E">
        <w:rPr>
          <w:rFonts w:ascii="Arial Narrow" w:hAnsi="Arial Narrow"/>
          <w:color w:val="000000" w:themeColor="text1"/>
          <w:sz w:val="26"/>
          <w:szCs w:val="26"/>
        </w:rPr>
        <w:t>…..</w:t>
      </w:r>
    </w:p>
    <w:p w14:paraId="5093DA36" w14:textId="77777777" w:rsidR="00553EC6" w:rsidRPr="005D514E" w:rsidRDefault="00553EC6" w:rsidP="00553EC6">
      <w:pPr>
        <w:pStyle w:val="Nessunaspaziatura"/>
        <w:jc w:val="both"/>
        <w:rPr>
          <w:rFonts w:ascii="Arial Narrow" w:hAnsi="Arial Narrow"/>
          <w:color w:val="000000" w:themeColor="text1"/>
          <w:sz w:val="26"/>
          <w:szCs w:val="26"/>
        </w:rPr>
      </w:pPr>
      <w:r w:rsidRPr="005D514E">
        <w:rPr>
          <w:rFonts w:ascii="Arial Narrow" w:hAnsi="Arial Narrow"/>
          <w:color w:val="000000" w:themeColor="text1"/>
          <w:sz w:val="26"/>
          <w:szCs w:val="26"/>
        </w:rPr>
        <w:t>…………………………………………………………………………………………………………………</w:t>
      </w:r>
      <w:r w:rsidR="00610D7F" w:rsidRPr="005D514E">
        <w:rPr>
          <w:rFonts w:ascii="Arial Narrow" w:hAnsi="Arial Narrow"/>
          <w:color w:val="000000" w:themeColor="text1"/>
          <w:sz w:val="26"/>
          <w:szCs w:val="26"/>
        </w:rPr>
        <w:t>……</w:t>
      </w:r>
    </w:p>
    <w:p w14:paraId="532721A8" w14:textId="77777777" w:rsidR="00553EC6" w:rsidRPr="005D514E" w:rsidRDefault="00553EC6" w:rsidP="00553EC6">
      <w:pPr>
        <w:pStyle w:val="Nessunaspaziatura"/>
        <w:jc w:val="both"/>
        <w:rPr>
          <w:rFonts w:ascii="Arial Narrow" w:hAnsi="Arial Narrow"/>
          <w:color w:val="000000" w:themeColor="text1"/>
          <w:sz w:val="26"/>
          <w:szCs w:val="26"/>
        </w:rPr>
      </w:pPr>
      <w:r w:rsidRPr="005D514E">
        <w:rPr>
          <w:rFonts w:ascii="Arial Narrow" w:hAnsi="Arial Narrow"/>
          <w:color w:val="000000" w:themeColor="text1"/>
          <w:sz w:val="26"/>
          <w:szCs w:val="26"/>
        </w:rPr>
        <w:t>…………………………………………………………………………………………………………………</w:t>
      </w:r>
      <w:r w:rsidR="00610D7F" w:rsidRPr="005D514E">
        <w:rPr>
          <w:rFonts w:ascii="Arial Narrow" w:hAnsi="Arial Narrow"/>
          <w:color w:val="000000" w:themeColor="text1"/>
          <w:sz w:val="26"/>
          <w:szCs w:val="26"/>
        </w:rPr>
        <w:t>……</w:t>
      </w:r>
    </w:p>
    <w:p w14:paraId="1F431448" w14:textId="77777777" w:rsidR="00553EC6" w:rsidRPr="005D514E" w:rsidRDefault="00553EC6" w:rsidP="00553EC6">
      <w:pPr>
        <w:pStyle w:val="Nessunaspaziatura"/>
        <w:jc w:val="both"/>
        <w:rPr>
          <w:rFonts w:ascii="Arial Narrow" w:hAnsi="Arial Narrow"/>
          <w:color w:val="000000" w:themeColor="text1"/>
          <w:sz w:val="26"/>
          <w:szCs w:val="26"/>
        </w:rPr>
      </w:pPr>
      <w:r w:rsidRPr="005D514E">
        <w:rPr>
          <w:rFonts w:ascii="Arial Narrow" w:hAnsi="Arial Narrow"/>
          <w:color w:val="000000" w:themeColor="text1"/>
          <w:sz w:val="26"/>
          <w:szCs w:val="26"/>
        </w:rPr>
        <w:t>…………………………………………………………………………………………………………………</w:t>
      </w:r>
      <w:r w:rsidR="00610D7F" w:rsidRPr="005D514E">
        <w:rPr>
          <w:rFonts w:ascii="Arial Narrow" w:hAnsi="Arial Narrow"/>
          <w:color w:val="000000" w:themeColor="text1"/>
          <w:sz w:val="26"/>
          <w:szCs w:val="26"/>
        </w:rPr>
        <w:t>……</w:t>
      </w:r>
    </w:p>
    <w:p w14:paraId="6B6DD75C" w14:textId="77777777" w:rsidR="00553EC6" w:rsidRPr="005D514E" w:rsidRDefault="00553EC6" w:rsidP="00553EC6">
      <w:pPr>
        <w:pStyle w:val="Nessunaspaziatura"/>
        <w:jc w:val="both"/>
        <w:rPr>
          <w:rFonts w:ascii="Arial Narrow" w:hAnsi="Arial Narrow"/>
          <w:color w:val="000000" w:themeColor="text1"/>
          <w:sz w:val="26"/>
          <w:szCs w:val="26"/>
        </w:rPr>
      </w:pPr>
    </w:p>
    <w:p w14:paraId="6FEBD004" w14:textId="77777777" w:rsidR="00553EC6" w:rsidRPr="005D514E" w:rsidRDefault="00553EC6" w:rsidP="00553EC6">
      <w:pPr>
        <w:pStyle w:val="Nessunaspaziatura"/>
        <w:jc w:val="both"/>
        <w:rPr>
          <w:rFonts w:ascii="Times New Roman" w:hAnsi="Times New Roman"/>
          <w:color w:val="000000" w:themeColor="text1"/>
          <w:szCs w:val="24"/>
        </w:rPr>
      </w:pPr>
    </w:p>
    <w:p w14:paraId="4498235D" w14:textId="77777777" w:rsidR="00553EC6" w:rsidRPr="005D514E" w:rsidRDefault="00553EC6" w:rsidP="00553EC6">
      <w:pPr>
        <w:pStyle w:val="Nessunaspaziatura"/>
        <w:jc w:val="both"/>
        <w:rPr>
          <w:rFonts w:ascii="Times New Roman" w:hAnsi="Times New Roman"/>
          <w:color w:val="000000" w:themeColor="text1"/>
          <w:szCs w:val="24"/>
        </w:rPr>
      </w:pPr>
      <w:r w:rsidRPr="005D514E">
        <w:rPr>
          <w:rFonts w:ascii="Times New Roman" w:hAnsi="Times New Roman"/>
          <w:color w:val="000000" w:themeColor="text1"/>
          <w:szCs w:val="24"/>
        </w:rPr>
        <w:t>Dichiara inoltre di essere informato, ai sensi e per gli effetti di cui all'art. 13 del D.Lgs. 30 giugno 2003, n. 196, che i dati personali raccolti saranno trattati, anche con strumenti informatici, esclusivamente nell'ambito del procedimento per il quale la presente dichiarazione viene resa.</w:t>
      </w:r>
    </w:p>
    <w:p w14:paraId="1B916EA5" w14:textId="77777777" w:rsidR="00553EC6" w:rsidRPr="005D514E" w:rsidRDefault="00553EC6" w:rsidP="00553EC6">
      <w:pPr>
        <w:pStyle w:val="Nessunaspaziatura"/>
        <w:jc w:val="both"/>
        <w:rPr>
          <w:rFonts w:ascii="Times New Roman" w:hAnsi="Times New Roman"/>
          <w:color w:val="000000" w:themeColor="text1"/>
          <w:szCs w:val="24"/>
        </w:rPr>
      </w:pPr>
    </w:p>
    <w:p w14:paraId="354E6AD6" w14:textId="77777777" w:rsidR="00553EC6" w:rsidRPr="005D514E" w:rsidRDefault="00553EC6" w:rsidP="00553EC6">
      <w:pPr>
        <w:pStyle w:val="Nessunaspaziatura"/>
        <w:jc w:val="both"/>
        <w:rPr>
          <w:rFonts w:ascii="Times New Roman" w:hAnsi="Times New Roman"/>
          <w:color w:val="000000" w:themeColor="text1"/>
          <w:szCs w:val="24"/>
        </w:rPr>
      </w:pPr>
      <w:r w:rsidRPr="005D514E">
        <w:rPr>
          <w:rFonts w:ascii="Times New Roman" w:hAnsi="Times New Roman"/>
          <w:color w:val="000000" w:themeColor="text1"/>
          <w:szCs w:val="24"/>
        </w:rPr>
        <w:t>Luogo e data</w:t>
      </w:r>
    </w:p>
    <w:p w14:paraId="1C6564BE" w14:textId="77777777" w:rsidR="00553EC6" w:rsidRPr="005D514E" w:rsidRDefault="00553EC6" w:rsidP="00553EC6">
      <w:pPr>
        <w:pStyle w:val="Nessunaspaziatura"/>
        <w:jc w:val="both"/>
        <w:rPr>
          <w:rFonts w:ascii="Times New Roman" w:hAnsi="Times New Roman"/>
          <w:color w:val="000000" w:themeColor="text1"/>
          <w:szCs w:val="24"/>
        </w:rPr>
      </w:pPr>
    </w:p>
    <w:p w14:paraId="78D68E0F" w14:textId="77777777" w:rsidR="00610D7F" w:rsidRPr="005D514E" w:rsidRDefault="00553EC6" w:rsidP="00610D7F">
      <w:pPr>
        <w:pStyle w:val="Nessunaspaziatura"/>
        <w:ind w:left="3540" w:firstLine="708"/>
        <w:jc w:val="both"/>
        <w:rPr>
          <w:rFonts w:ascii="Times New Roman" w:hAnsi="Times New Roman"/>
          <w:color w:val="000000" w:themeColor="text1"/>
          <w:szCs w:val="24"/>
        </w:rPr>
      </w:pPr>
      <w:r w:rsidRPr="005D514E">
        <w:rPr>
          <w:rFonts w:ascii="Times New Roman" w:hAnsi="Times New Roman"/>
          <w:color w:val="000000" w:themeColor="text1"/>
          <w:szCs w:val="24"/>
        </w:rPr>
        <w:t>Firma del dichiarante (per esteso e leggibile)</w:t>
      </w:r>
    </w:p>
    <w:p w14:paraId="5A14C8C3" w14:textId="77777777" w:rsidR="00610D7F" w:rsidRPr="005D514E" w:rsidRDefault="00610D7F" w:rsidP="00610D7F">
      <w:pPr>
        <w:pStyle w:val="Nessunaspaziatura"/>
        <w:ind w:left="3540" w:firstLine="708"/>
        <w:jc w:val="both"/>
        <w:rPr>
          <w:rFonts w:ascii="Times New Roman" w:hAnsi="Times New Roman"/>
          <w:color w:val="000000" w:themeColor="text1"/>
          <w:szCs w:val="24"/>
        </w:rPr>
      </w:pPr>
    </w:p>
    <w:p w14:paraId="6A66CFA8" w14:textId="77777777" w:rsidR="00553EC6" w:rsidRPr="005D514E" w:rsidRDefault="00553EC6" w:rsidP="00610D7F">
      <w:pPr>
        <w:pStyle w:val="Nessunaspaziatura"/>
        <w:ind w:left="4248"/>
        <w:jc w:val="both"/>
        <w:rPr>
          <w:rFonts w:ascii="Times New Roman" w:hAnsi="Times New Roman"/>
          <w:color w:val="000000" w:themeColor="text1"/>
          <w:szCs w:val="24"/>
        </w:rPr>
      </w:pPr>
      <w:r w:rsidRPr="005D514E">
        <w:rPr>
          <w:rFonts w:ascii="Times New Roman" w:hAnsi="Times New Roman"/>
          <w:color w:val="000000" w:themeColor="text1"/>
          <w:szCs w:val="24"/>
        </w:rPr>
        <w:t xml:space="preserve"> </w:t>
      </w:r>
      <w:r w:rsidR="00610D7F" w:rsidRPr="005D514E">
        <w:rPr>
          <w:rFonts w:ascii="Times New Roman" w:hAnsi="Times New Roman"/>
          <w:color w:val="000000" w:themeColor="text1"/>
          <w:szCs w:val="24"/>
        </w:rPr>
        <w:t>____________</w:t>
      </w:r>
      <w:r w:rsidRPr="005D514E">
        <w:rPr>
          <w:rFonts w:ascii="Times New Roman" w:hAnsi="Times New Roman"/>
          <w:color w:val="000000" w:themeColor="text1"/>
          <w:szCs w:val="24"/>
        </w:rPr>
        <w:t>________</w:t>
      </w:r>
      <w:r w:rsidR="009504E8" w:rsidRPr="005D514E">
        <w:rPr>
          <w:rFonts w:ascii="Times New Roman" w:hAnsi="Times New Roman"/>
          <w:color w:val="000000" w:themeColor="text1"/>
          <w:szCs w:val="24"/>
        </w:rPr>
        <w:t>_</w:t>
      </w:r>
      <w:r w:rsidR="00610D7F" w:rsidRPr="005D514E">
        <w:rPr>
          <w:rFonts w:ascii="Times New Roman" w:hAnsi="Times New Roman"/>
          <w:color w:val="000000" w:themeColor="text1"/>
          <w:szCs w:val="24"/>
        </w:rPr>
        <w:t>__________</w:t>
      </w:r>
    </w:p>
    <w:p w14:paraId="053952AD" w14:textId="77777777" w:rsidR="00553EC6" w:rsidRPr="005D514E" w:rsidRDefault="00610D7F" w:rsidP="00553EC6">
      <w:pPr>
        <w:pStyle w:val="Nessunaspaziatura"/>
        <w:jc w:val="both"/>
        <w:rPr>
          <w:rFonts w:ascii="Arial Narrow" w:hAnsi="Arial Narrow"/>
          <w:color w:val="000000" w:themeColor="text1"/>
          <w:sz w:val="26"/>
          <w:szCs w:val="26"/>
        </w:rPr>
      </w:pPr>
      <w:r w:rsidRPr="005D514E">
        <w:rPr>
          <w:rFonts w:ascii="Arial Narrow" w:hAnsi="Arial Narrow"/>
          <w:color w:val="000000" w:themeColor="text1"/>
          <w:sz w:val="26"/>
          <w:szCs w:val="26"/>
        </w:rPr>
        <w:tab/>
      </w:r>
    </w:p>
    <w:p w14:paraId="61D3D1F0" w14:textId="6332B2AB" w:rsidR="002B47CC" w:rsidRPr="001C2401" w:rsidRDefault="002B47CC" w:rsidP="001C2401">
      <w:pPr>
        <w:pStyle w:val="Nessunaspaziatura"/>
        <w:jc w:val="both"/>
        <w:rPr>
          <w:rFonts w:ascii="Arial Narrow" w:hAnsi="Arial Narrow"/>
          <w:color w:val="000000" w:themeColor="text1"/>
          <w:sz w:val="26"/>
          <w:szCs w:val="26"/>
        </w:rPr>
      </w:pPr>
      <w:bookmarkStart w:id="0" w:name="_GoBack"/>
      <w:bookmarkEnd w:id="0"/>
    </w:p>
    <w:sectPr w:rsidR="002B47CC" w:rsidRPr="001C2401" w:rsidSect="00134FFD">
      <w:footerReference w:type="default" r:id="rId8"/>
      <w:footerReference w:type="first" r:id="rId9"/>
      <w:footnotePr>
        <w:pos w:val="beneathText"/>
      </w:footnotePr>
      <w:pgSz w:w="11905" w:h="16837"/>
      <w:pgMar w:top="1276" w:right="1134" w:bottom="993" w:left="1134" w:header="720" w:footer="31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6B70C6" w14:textId="77777777" w:rsidR="00833119" w:rsidRDefault="00833119">
      <w:r>
        <w:separator/>
      </w:r>
    </w:p>
  </w:endnote>
  <w:endnote w:type="continuationSeparator" w:id="0">
    <w:p w14:paraId="4EA23809" w14:textId="77777777" w:rsidR="00833119" w:rsidRDefault="00833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onotype Corsiva">
    <w:panose1 w:val="03010101010201010101"/>
    <w:charset w:val="00"/>
    <w:family w:val="auto"/>
    <w:pitch w:val="variable"/>
    <w:sig w:usb0="00000003" w:usb1="00000000" w:usb2="00000000" w:usb3="00000000" w:csb0="00000001" w:csb1="00000000"/>
  </w:font>
  <w:font w:name="MS Mincho">
    <w:altName w:val="ＭＳ 明朝"/>
    <w:charset w:val="80"/>
    <w:family w:val="modern"/>
    <w:pitch w:val="fixed"/>
    <w:sig w:usb0="A00002BF" w:usb1="68C7FCFB" w:usb2="00000010" w:usb3="00000000" w:csb0="000200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Black">
    <w:panose1 w:val="020B0A04020102020204"/>
    <w:charset w:val="00"/>
    <w:family w:val="auto"/>
    <w:pitch w:val="variable"/>
    <w:sig w:usb0="00000287" w:usb1="00000000" w:usb2="00000000" w:usb3="00000000" w:csb0="0000009F" w:csb1="00000000"/>
  </w:font>
  <w:font w:name="Arial Narrow">
    <w:panose1 w:val="020B0506020202030204"/>
    <w:charset w:val="00"/>
    <w:family w:val="auto"/>
    <w:pitch w:val="variable"/>
    <w:sig w:usb0="00000287" w:usb1="00000800" w:usb2="00000000" w:usb3="00000000" w:csb0="0000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D4DF18" w14:textId="77777777" w:rsidR="00833119" w:rsidRDefault="00833119">
    <w:pPr>
      <w:ind w:right="-80"/>
      <w:jc w:val="center"/>
      <w:rPr>
        <w:sz w:val="16"/>
        <w:lang w:eastAsia="he-IL" w:bidi="he-I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2E907" w14:textId="77777777" w:rsidR="00833119" w:rsidRDefault="00833119"/>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29CAB1" w14:textId="77777777" w:rsidR="00833119" w:rsidRDefault="00833119">
      <w:r>
        <w:separator/>
      </w:r>
    </w:p>
  </w:footnote>
  <w:footnote w:type="continuationSeparator" w:id="0">
    <w:p w14:paraId="449AD2E4" w14:textId="77777777" w:rsidR="00833119" w:rsidRDefault="0083311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5.3pt;height:9.45pt" o:bullet="t" filled="t">
        <v:fill color2="black"/>
        <v:imagedata r:id="rId1" o:title=""/>
      </v:shape>
    </w:pict>
  </w:numPicBullet>
  <w:abstractNum w:abstractNumId="0">
    <w:nsid w:val="00000001"/>
    <w:multiLevelType w:val="multilevel"/>
    <w:tmpl w:val="00000001"/>
    <w:lvl w:ilvl="0">
      <w:start w:val="1"/>
      <w:numFmt w:val="none"/>
      <w:pStyle w:val="Titolo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singleLevel"/>
    <w:tmpl w:val="00000003"/>
    <w:name w:val="WW8Num3"/>
    <w:lvl w:ilvl="0">
      <w:start w:val="1"/>
      <w:numFmt w:val="bullet"/>
      <w:lvlText w:val=""/>
      <w:lvlJc w:val="left"/>
      <w:pPr>
        <w:tabs>
          <w:tab w:val="num" w:pos="284"/>
        </w:tabs>
        <w:ind w:left="284" w:hanging="284"/>
      </w:pPr>
      <w:rPr>
        <w:rFonts w:ascii="Symbol" w:hAnsi="Symbol"/>
      </w:rPr>
    </w:lvl>
  </w:abstractNum>
  <w:abstractNum w:abstractNumId="3">
    <w:nsid w:val="00000004"/>
    <w:multiLevelType w:val="singleLevel"/>
    <w:tmpl w:val="00000004"/>
    <w:name w:val="WW8Num4"/>
    <w:lvl w:ilvl="0">
      <w:numFmt w:val="bullet"/>
      <w:lvlText w:val=""/>
      <w:lvlJc w:val="left"/>
      <w:pPr>
        <w:tabs>
          <w:tab w:val="num" w:pos="340"/>
        </w:tabs>
        <w:ind w:left="340" w:hanging="283"/>
      </w:pPr>
      <w:rPr>
        <w:rFonts w:ascii="Symbol" w:hAnsi="Symbol"/>
        <w:sz w:val="40"/>
        <w:szCs w:val="40"/>
      </w:rPr>
    </w:lvl>
  </w:abstractNum>
  <w:abstractNum w:abstractNumId="4">
    <w:nsid w:val="03905986"/>
    <w:multiLevelType w:val="hybridMultilevel"/>
    <w:tmpl w:val="5A98CE70"/>
    <w:lvl w:ilvl="0" w:tplc="55BC8C2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51105FC"/>
    <w:multiLevelType w:val="hybridMultilevel"/>
    <w:tmpl w:val="79EAA050"/>
    <w:lvl w:ilvl="0" w:tplc="55BC8C28">
      <w:start w:val="1"/>
      <w:numFmt w:val="bullet"/>
      <w:lvlText w:val=""/>
      <w:lvlJc w:val="left"/>
      <w:pPr>
        <w:ind w:left="1068" w:hanging="360"/>
      </w:pPr>
      <w:rPr>
        <w:rFonts w:ascii="Symbol" w:hAnsi="Symbol" w:hint="default"/>
      </w:rPr>
    </w:lvl>
    <w:lvl w:ilvl="1" w:tplc="04100003">
      <w:start w:val="1"/>
      <w:numFmt w:val="bullet"/>
      <w:lvlText w:val="o"/>
      <w:lvlJc w:val="left"/>
      <w:pPr>
        <w:ind w:left="1920"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nsid w:val="05F95BFA"/>
    <w:multiLevelType w:val="hybridMultilevel"/>
    <w:tmpl w:val="72941DC4"/>
    <w:lvl w:ilvl="0" w:tplc="2F86AABE">
      <w:start w:val="1"/>
      <w:numFmt w:val="bullet"/>
      <w:lvlText w:val=""/>
      <w:lvlJc w:val="left"/>
      <w:pPr>
        <w:ind w:left="720" w:hanging="360"/>
      </w:pPr>
      <w:rPr>
        <w:rFonts w:ascii="Webdings" w:hAnsi="Web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94E2EB0"/>
    <w:multiLevelType w:val="hybridMultilevel"/>
    <w:tmpl w:val="B2D40E7A"/>
    <w:lvl w:ilvl="0" w:tplc="55BC8C2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B3C2870"/>
    <w:multiLevelType w:val="hybridMultilevel"/>
    <w:tmpl w:val="4190B078"/>
    <w:lvl w:ilvl="0" w:tplc="2F86AABE">
      <w:start w:val="1"/>
      <w:numFmt w:val="bullet"/>
      <w:lvlText w:val=""/>
      <w:lvlJc w:val="left"/>
      <w:pPr>
        <w:ind w:left="720" w:hanging="360"/>
      </w:pPr>
      <w:rPr>
        <w:rFonts w:ascii="Webdings" w:hAnsi="Web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B805627"/>
    <w:multiLevelType w:val="hybridMultilevel"/>
    <w:tmpl w:val="9FECABE8"/>
    <w:lvl w:ilvl="0" w:tplc="2F86AABE">
      <w:start w:val="1"/>
      <w:numFmt w:val="bullet"/>
      <w:lvlText w:val=""/>
      <w:lvlJc w:val="left"/>
      <w:pPr>
        <w:ind w:left="720" w:hanging="360"/>
      </w:pPr>
      <w:rPr>
        <w:rFonts w:ascii="Webdings" w:hAnsi="Web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E38321B"/>
    <w:multiLevelType w:val="hybridMultilevel"/>
    <w:tmpl w:val="C28CE900"/>
    <w:lvl w:ilvl="0" w:tplc="B1FA621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126C5D58"/>
    <w:multiLevelType w:val="hybridMultilevel"/>
    <w:tmpl w:val="65664EC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nsid w:val="141646FE"/>
    <w:multiLevelType w:val="hybridMultilevel"/>
    <w:tmpl w:val="E3082BC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1951607E"/>
    <w:multiLevelType w:val="hybridMultilevel"/>
    <w:tmpl w:val="A852E088"/>
    <w:lvl w:ilvl="0" w:tplc="3E686B3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1A47454B"/>
    <w:multiLevelType w:val="hybridMultilevel"/>
    <w:tmpl w:val="45D67A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FB64B2B"/>
    <w:multiLevelType w:val="hybridMultilevel"/>
    <w:tmpl w:val="F3F6DC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1B306AE"/>
    <w:multiLevelType w:val="hybridMultilevel"/>
    <w:tmpl w:val="D9BED9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B8134D5"/>
    <w:multiLevelType w:val="hybridMultilevel"/>
    <w:tmpl w:val="FBA8FBE0"/>
    <w:lvl w:ilvl="0" w:tplc="2F86AABE">
      <w:start w:val="1"/>
      <w:numFmt w:val="bullet"/>
      <w:lvlText w:val=""/>
      <w:lvlJc w:val="left"/>
      <w:pPr>
        <w:ind w:left="360" w:hanging="360"/>
      </w:pPr>
      <w:rPr>
        <w:rFonts w:ascii="Webdings" w:hAnsi="Web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4486D45"/>
    <w:multiLevelType w:val="hybridMultilevel"/>
    <w:tmpl w:val="88EA0834"/>
    <w:lvl w:ilvl="0" w:tplc="2F86AABE">
      <w:start w:val="1"/>
      <w:numFmt w:val="bullet"/>
      <w:lvlText w:val=""/>
      <w:lvlJc w:val="left"/>
      <w:pPr>
        <w:ind w:left="720" w:hanging="360"/>
      </w:pPr>
      <w:rPr>
        <w:rFonts w:ascii="Webdings" w:hAnsi="Web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59E2C7A"/>
    <w:multiLevelType w:val="hybridMultilevel"/>
    <w:tmpl w:val="05F4B10C"/>
    <w:lvl w:ilvl="0" w:tplc="04100001">
      <w:start w:val="1"/>
      <w:numFmt w:val="bullet"/>
      <w:lvlText w:val=""/>
      <w:lvlJc w:val="left"/>
      <w:pPr>
        <w:ind w:left="360" w:hanging="360"/>
      </w:pPr>
      <w:rPr>
        <w:rFonts w:ascii="Symbol" w:hAnsi="Symbol" w:hint="default"/>
      </w:rPr>
    </w:lvl>
    <w:lvl w:ilvl="1" w:tplc="04100017">
      <w:start w:val="1"/>
      <w:numFmt w:val="lowerLetter"/>
      <w:lvlText w:val="%2)"/>
      <w:lvlJc w:val="left"/>
      <w:pPr>
        <w:ind w:left="1080" w:hanging="360"/>
      </w:pPr>
      <w:rPr>
        <w:rFonts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3AF33AAC"/>
    <w:multiLevelType w:val="hybridMultilevel"/>
    <w:tmpl w:val="ECF86584"/>
    <w:lvl w:ilvl="0" w:tplc="C59EF79E">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F42135D"/>
    <w:multiLevelType w:val="hybridMultilevel"/>
    <w:tmpl w:val="F06626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07C1CC3"/>
    <w:multiLevelType w:val="hybridMultilevel"/>
    <w:tmpl w:val="A3C65DC2"/>
    <w:lvl w:ilvl="0" w:tplc="0F78D19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15D521E"/>
    <w:multiLevelType w:val="hybridMultilevel"/>
    <w:tmpl w:val="FF643A66"/>
    <w:lvl w:ilvl="0" w:tplc="04100001">
      <w:start w:val="1"/>
      <w:numFmt w:val="bullet"/>
      <w:lvlText w:val=""/>
      <w:lvlJc w:val="left"/>
      <w:pPr>
        <w:ind w:left="1490" w:hanging="360"/>
      </w:pPr>
      <w:rPr>
        <w:rFonts w:ascii="Symbol" w:hAnsi="Symbol" w:hint="default"/>
      </w:rPr>
    </w:lvl>
    <w:lvl w:ilvl="1" w:tplc="04100003" w:tentative="1">
      <w:start w:val="1"/>
      <w:numFmt w:val="bullet"/>
      <w:lvlText w:val="o"/>
      <w:lvlJc w:val="left"/>
      <w:pPr>
        <w:ind w:left="2210" w:hanging="360"/>
      </w:pPr>
      <w:rPr>
        <w:rFonts w:ascii="Courier New" w:hAnsi="Courier New" w:cs="Courier New" w:hint="default"/>
      </w:rPr>
    </w:lvl>
    <w:lvl w:ilvl="2" w:tplc="04100005" w:tentative="1">
      <w:start w:val="1"/>
      <w:numFmt w:val="bullet"/>
      <w:lvlText w:val=""/>
      <w:lvlJc w:val="left"/>
      <w:pPr>
        <w:ind w:left="2930" w:hanging="360"/>
      </w:pPr>
      <w:rPr>
        <w:rFonts w:ascii="Wingdings" w:hAnsi="Wingdings" w:hint="default"/>
      </w:rPr>
    </w:lvl>
    <w:lvl w:ilvl="3" w:tplc="04100001" w:tentative="1">
      <w:start w:val="1"/>
      <w:numFmt w:val="bullet"/>
      <w:lvlText w:val=""/>
      <w:lvlJc w:val="left"/>
      <w:pPr>
        <w:ind w:left="3650" w:hanging="360"/>
      </w:pPr>
      <w:rPr>
        <w:rFonts w:ascii="Symbol" w:hAnsi="Symbol" w:hint="default"/>
      </w:rPr>
    </w:lvl>
    <w:lvl w:ilvl="4" w:tplc="04100003" w:tentative="1">
      <w:start w:val="1"/>
      <w:numFmt w:val="bullet"/>
      <w:lvlText w:val="o"/>
      <w:lvlJc w:val="left"/>
      <w:pPr>
        <w:ind w:left="4370" w:hanging="360"/>
      </w:pPr>
      <w:rPr>
        <w:rFonts w:ascii="Courier New" w:hAnsi="Courier New" w:cs="Courier New" w:hint="default"/>
      </w:rPr>
    </w:lvl>
    <w:lvl w:ilvl="5" w:tplc="04100005" w:tentative="1">
      <w:start w:val="1"/>
      <w:numFmt w:val="bullet"/>
      <w:lvlText w:val=""/>
      <w:lvlJc w:val="left"/>
      <w:pPr>
        <w:ind w:left="5090" w:hanging="360"/>
      </w:pPr>
      <w:rPr>
        <w:rFonts w:ascii="Wingdings" w:hAnsi="Wingdings" w:hint="default"/>
      </w:rPr>
    </w:lvl>
    <w:lvl w:ilvl="6" w:tplc="04100001" w:tentative="1">
      <w:start w:val="1"/>
      <w:numFmt w:val="bullet"/>
      <w:lvlText w:val=""/>
      <w:lvlJc w:val="left"/>
      <w:pPr>
        <w:ind w:left="5810" w:hanging="360"/>
      </w:pPr>
      <w:rPr>
        <w:rFonts w:ascii="Symbol" w:hAnsi="Symbol" w:hint="default"/>
      </w:rPr>
    </w:lvl>
    <w:lvl w:ilvl="7" w:tplc="04100003" w:tentative="1">
      <w:start w:val="1"/>
      <w:numFmt w:val="bullet"/>
      <w:lvlText w:val="o"/>
      <w:lvlJc w:val="left"/>
      <w:pPr>
        <w:ind w:left="6530" w:hanging="360"/>
      </w:pPr>
      <w:rPr>
        <w:rFonts w:ascii="Courier New" w:hAnsi="Courier New" w:cs="Courier New" w:hint="default"/>
      </w:rPr>
    </w:lvl>
    <w:lvl w:ilvl="8" w:tplc="04100005" w:tentative="1">
      <w:start w:val="1"/>
      <w:numFmt w:val="bullet"/>
      <w:lvlText w:val=""/>
      <w:lvlJc w:val="left"/>
      <w:pPr>
        <w:ind w:left="7250" w:hanging="360"/>
      </w:pPr>
      <w:rPr>
        <w:rFonts w:ascii="Wingdings" w:hAnsi="Wingdings" w:hint="default"/>
      </w:rPr>
    </w:lvl>
  </w:abstractNum>
  <w:abstractNum w:abstractNumId="24">
    <w:nsid w:val="470C5395"/>
    <w:multiLevelType w:val="multilevel"/>
    <w:tmpl w:val="8ECA7AB0"/>
    <w:lvl w:ilvl="0">
      <w:start w:val="326"/>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5">
    <w:nsid w:val="4A90481A"/>
    <w:multiLevelType w:val="hybridMultilevel"/>
    <w:tmpl w:val="C242DC60"/>
    <w:lvl w:ilvl="0" w:tplc="B1FA621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nsid w:val="4D062128"/>
    <w:multiLevelType w:val="hybridMultilevel"/>
    <w:tmpl w:val="C3C25E22"/>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4E6550ED"/>
    <w:multiLevelType w:val="hybridMultilevel"/>
    <w:tmpl w:val="9D44D40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nsid w:val="51282C77"/>
    <w:multiLevelType w:val="hybridMultilevel"/>
    <w:tmpl w:val="3962B6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2BE03D5"/>
    <w:multiLevelType w:val="hybridMultilevel"/>
    <w:tmpl w:val="7AFC81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3204B3C"/>
    <w:multiLevelType w:val="hybridMultilevel"/>
    <w:tmpl w:val="11D80076"/>
    <w:lvl w:ilvl="0" w:tplc="55BC8C2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36F1F04"/>
    <w:multiLevelType w:val="hybridMultilevel"/>
    <w:tmpl w:val="1A882F42"/>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437783F"/>
    <w:multiLevelType w:val="hybridMultilevel"/>
    <w:tmpl w:val="390AC6E0"/>
    <w:lvl w:ilvl="0" w:tplc="04100001">
      <w:start w:val="1"/>
      <w:numFmt w:val="bullet"/>
      <w:lvlText w:val=""/>
      <w:lvlJc w:val="left"/>
      <w:pPr>
        <w:ind w:left="787" w:hanging="360"/>
      </w:pPr>
      <w:rPr>
        <w:rFonts w:ascii="Symbol" w:hAnsi="Symbol" w:hint="default"/>
      </w:rPr>
    </w:lvl>
    <w:lvl w:ilvl="1" w:tplc="04100003" w:tentative="1">
      <w:start w:val="1"/>
      <w:numFmt w:val="bullet"/>
      <w:lvlText w:val="o"/>
      <w:lvlJc w:val="left"/>
      <w:pPr>
        <w:ind w:left="1507" w:hanging="360"/>
      </w:pPr>
      <w:rPr>
        <w:rFonts w:ascii="Courier New" w:hAnsi="Courier New" w:cs="Courier New" w:hint="default"/>
      </w:rPr>
    </w:lvl>
    <w:lvl w:ilvl="2" w:tplc="04100005" w:tentative="1">
      <w:start w:val="1"/>
      <w:numFmt w:val="bullet"/>
      <w:lvlText w:val=""/>
      <w:lvlJc w:val="left"/>
      <w:pPr>
        <w:ind w:left="2227" w:hanging="360"/>
      </w:pPr>
      <w:rPr>
        <w:rFonts w:ascii="Wingdings" w:hAnsi="Wingdings" w:hint="default"/>
      </w:rPr>
    </w:lvl>
    <w:lvl w:ilvl="3" w:tplc="04100001" w:tentative="1">
      <w:start w:val="1"/>
      <w:numFmt w:val="bullet"/>
      <w:lvlText w:val=""/>
      <w:lvlJc w:val="left"/>
      <w:pPr>
        <w:ind w:left="2947" w:hanging="360"/>
      </w:pPr>
      <w:rPr>
        <w:rFonts w:ascii="Symbol" w:hAnsi="Symbol" w:hint="default"/>
      </w:rPr>
    </w:lvl>
    <w:lvl w:ilvl="4" w:tplc="04100003" w:tentative="1">
      <w:start w:val="1"/>
      <w:numFmt w:val="bullet"/>
      <w:lvlText w:val="o"/>
      <w:lvlJc w:val="left"/>
      <w:pPr>
        <w:ind w:left="3667" w:hanging="360"/>
      </w:pPr>
      <w:rPr>
        <w:rFonts w:ascii="Courier New" w:hAnsi="Courier New" w:cs="Courier New" w:hint="default"/>
      </w:rPr>
    </w:lvl>
    <w:lvl w:ilvl="5" w:tplc="04100005" w:tentative="1">
      <w:start w:val="1"/>
      <w:numFmt w:val="bullet"/>
      <w:lvlText w:val=""/>
      <w:lvlJc w:val="left"/>
      <w:pPr>
        <w:ind w:left="4387" w:hanging="360"/>
      </w:pPr>
      <w:rPr>
        <w:rFonts w:ascii="Wingdings" w:hAnsi="Wingdings" w:hint="default"/>
      </w:rPr>
    </w:lvl>
    <w:lvl w:ilvl="6" w:tplc="04100001" w:tentative="1">
      <w:start w:val="1"/>
      <w:numFmt w:val="bullet"/>
      <w:lvlText w:val=""/>
      <w:lvlJc w:val="left"/>
      <w:pPr>
        <w:ind w:left="5107" w:hanging="360"/>
      </w:pPr>
      <w:rPr>
        <w:rFonts w:ascii="Symbol" w:hAnsi="Symbol" w:hint="default"/>
      </w:rPr>
    </w:lvl>
    <w:lvl w:ilvl="7" w:tplc="04100003" w:tentative="1">
      <w:start w:val="1"/>
      <w:numFmt w:val="bullet"/>
      <w:lvlText w:val="o"/>
      <w:lvlJc w:val="left"/>
      <w:pPr>
        <w:ind w:left="5827" w:hanging="360"/>
      </w:pPr>
      <w:rPr>
        <w:rFonts w:ascii="Courier New" w:hAnsi="Courier New" w:cs="Courier New" w:hint="default"/>
      </w:rPr>
    </w:lvl>
    <w:lvl w:ilvl="8" w:tplc="04100005" w:tentative="1">
      <w:start w:val="1"/>
      <w:numFmt w:val="bullet"/>
      <w:lvlText w:val=""/>
      <w:lvlJc w:val="left"/>
      <w:pPr>
        <w:ind w:left="6547" w:hanging="360"/>
      </w:pPr>
      <w:rPr>
        <w:rFonts w:ascii="Wingdings" w:hAnsi="Wingdings" w:hint="default"/>
      </w:rPr>
    </w:lvl>
  </w:abstractNum>
  <w:abstractNum w:abstractNumId="33">
    <w:nsid w:val="562F0F6B"/>
    <w:multiLevelType w:val="hybridMultilevel"/>
    <w:tmpl w:val="5928D128"/>
    <w:lvl w:ilvl="0" w:tplc="3E686B3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7D3D"/>
    <w:multiLevelType w:val="hybridMultilevel"/>
    <w:tmpl w:val="9FDC576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nsid w:val="5A9B40AD"/>
    <w:multiLevelType w:val="hybridMultilevel"/>
    <w:tmpl w:val="5E22DD5C"/>
    <w:lvl w:ilvl="0" w:tplc="2F86AABE">
      <w:start w:val="1"/>
      <w:numFmt w:val="bullet"/>
      <w:lvlText w:val=""/>
      <w:lvlJc w:val="left"/>
      <w:pPr>
        <w:ind w:left="720" w:hanging="360"/>
      </w:pPr>
      <w:rPr>
        <w:rFonts w:ascii="Webdings" w:hAnsi="Web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5C4C1614"/>
    <w:multiLevelType w:val="hybridMultilevel"/>
    <w:tmpl w:val="721CF4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5CB90184"/>
    <w:multiLevelType w:val="hybridMultilevel"/>
    <w:tmpl w:val="C57CCB2A"/>
    <w:lvl w:ilvl="0" w:tplc="55BC8C2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07E1138"/>
    <w:multiLevelType w:val="hybridMultilevel"/>
    <w:tmpl w:val="67186AFC"/>
    <w:lvl w:ilvl="0" w:tplc="55BC8C2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CCB0121"/>
    <w:multiLevelType w:val="hybridMultilevel"/>
    <w:tmpl w:val="D87227D4"/>
    <w:lvl w:ilvl="0" w:tplc="04100011">
      <w:start w:val="1"/>
      <w:numFmt w:val="decimal"/>
      <w:lvlText w:val="%1)"/>
      <w:lvlJc w:val="left"/>
      <w:pPr>
        <w:ind w:left="787" w:hanging="360"/>
      </w:p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40">
    <w:nsid w:val="728C349C"/>
    <w:multiLevelType w:val="hybridMultilevel"/>
    <w:tmpl w:val="E354B8DC"/>
    <w:lvl w:ilvl="0" w:tplc="55BC8C2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734500E9"/>
    <w:multiLevelType w:val="hybridMultilevel"/>
    <w:tmpl w:val="5252639A"/>
    <w:lvl w:ilvl="0" w:tplc="04100017">
      <w:start w:val="1"/>
      <w:numFmt w:val="lowerLetter"/>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42">
    <w:nsid w:val="73F42F40"/>
    <w:multiLevelType w:val="hybridMultilevel"/>
    <w:tmpl w:val="C32C03D8"/>
    <w:lvl w:ilvl="0" w:tplc="04100001">
      <w:start w:val="1"/>
      <w:numFmt w:val="bullet"/>
      <w:lvlText w:val=""/>
      <w:lvlJc w:val="left"/>
      <w:pPr>
        <w:ind w:left="787" w:hanging="360"/>
      </w:pPr>
      <w:rPr>
        <w:rFonts w:ascii="Symbol" w:hAnsi="Symbol" w:hint="default"/>
      </w:rPr>
    </w:lvl>
    <w:lvl w:ilvl="1" w:tplc="04100003" w:tentative="1">
      <w:start w:val="1"/>
      <w:numFmt w:val="bullet"/>
      <w:lvlText w:val="o"/>
      <w:lvlJc w:val="left"/>
      <w:pPr>
        <w:ind w:left="1507" w:hanging="360"/>
      </w:pPr>
      <w:rPr>
        <w:rFonts w:ascii="Courier New" w:hAnsi="Courier New" w:cs="Courier New" w:hint="default"/>
      </w:rPr>
    </w:lvl>
    <w:lvl w:ilvl="2" w:tplc="04100005" w:tentative="1">
      <w:start w:val="1"/>
      <w:numFmt w:val="bullet"/>
      <w:lvlText w:val=""/>
      <w:lvlJc w:val="left"/>
      <w:pPr>
        <w:ind w:left="2227" w:hanging="360"/>
      </w:pPr>
      <w:rPr>
        <w:rFonts w:ascii="Wingdings" w:hAnsi="Wingdings" w:hint="default"/>
      </w:rPr>
    </w:lvl>
    <w:lvl w:ilvl="3" w:tplc="04100001" w:tentative="1">
      <w:start w:val="1"/>
      <w:numFmt w:val="bullet"/>
      <w:lvlText w:val=""/>
      <w:lvlJc w:val="left"/>
      <w:pPr>
        <w:ind w:left="2947" w:hanging="360"/>
      </w:pPr>
      <w:rPr>
        <w:rFonts w:ascii="Symbol" w:hAnsi="Symbol" w:hint="default"/>
      </w:rPr>
    </w:lvl>
    <w:lvl w:ilvl="4" w:tplc="04100003" w:tentative="1">
      <w:start w:val="1"/>
      <w:numFmt w:val="bullet"/>
      <w:lvlText w:val="o"/>
      <w:lvlJc w:val="left"/>
      <w:pPr>
        <w:ind w:left="3667" w:hanging="360"/>
      </w:pPr>
      <w:rPr>
        <w:rFonts w:ascii="Courier New" w:hAnsi="Courier New" w:cs="Courier New" w:hint="default"/>
      </w:rPr>
    </w:lvl>
    <w:lvl w:ilvl="5" w:tplc="04100005" w:tentative="1">
      <w:start w:val="1"/>
      <w:numFmt w:val="bullet"/>
      <w:lvlText w:val=""/>
      <w:lvlJc w:val="left"/>
      <w:pPr>
        <w:ind w:left="4387" w:hanging="360"/>
      </w:pPr>
      <w:rPr>
        <w:rFonts w:ascii="Wingdings" w:hAnsi="Wingdings" w:hint="default"/>
      </w:rPr>
    </w:lvl>
    <w:lvl w:ilvl="6" w:tplc="04100001" w:tentative="1">
      <w:start w:val="1"/>
      <w:numFmt w:val="bullet"/>
      <w:lvlText w:val=""/>
      <w:lvlJc w:val="left"/>
      <w:pPr>
        <w:ind w:left="5107" w:hanging="360"/>
      </w:pPr>
      <w:rPr>
        <w:rFonts w:ascii="Symbol" w:hAnsi="Symbol" w:hint="default"/>
      </w:rPr>
    </w:lvl>
    <w:lvl w:ilvl="7" w:tplc="04100003" w:tentative="1">
      <w:start w:val="1"/>
      <w:numFmt w:val="bullet"/>
      <w:lvlText w:val="o"/>
      <w:lvlJc w:val="left"/>
      <w:pPr>
        <w:ind w:left="5827" w:hanging="360"/>
      </w:pPr>
      <w:rPr>
        <w:rFonts w:ascii="Courier New" w:hAnsi="Courier New" w:cs="Courier New" w:hint="default"/>
      </w:rPr>
    </w:lvl>
    <w:lvl w:ilvl="8" w:tplc="04100005" w:tentative="1">
      <w:start w:val="1"/>
      <w:numFmt w:val="bullet"/>
      <w:lvlText w:val=""/>
      <w:lvlJc w:val="left"/>
      <w:pPr>
        <w:ind w:left="6547" w:hanging="360"/>
      </w:pPr>
      <w:rPr>
        <w:rFonts w:ascii="Wingdings" w:hAnsi="Wingdings" w:hint="default"/>
      </w:rPr>
    </w:lvl>
  </w:abstractNum>
  <w:abstractNum w:abstractNumId="43">
    <w:nsid w:val="79963D5E"/>
    <w:multiLevelType w:val="hybridMultilevel"/>
    <w:tmpl w:val="0CCC50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E02656B"/>
    <w:multiLevelType w:val="hybridMultilevel"/>
    <w:tmpl w:val="1ABC20D4"/>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5">
    <w:nsid w:val="7E525BAF"/>
    <w:multiLevelType w:val="hybridMultilevel"/>
    <w:tmpl w:val="108C0A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F7D3D3B"/>
    <w:multiLevelType w:val="hybridMultilevel"/>
    <w:tmpl w:val="6A42EBF4"/>
    <w:lvl w:ilvl="0" w:tplc="B1FA621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26"/>
  </w:num>
  <w:num w:numId="6">
    <w:abstractNumId w:val="5"/>
  </w:num>
  <w:num w:numId="7">
    <w:abstractNumId w:val="46"/>
  </w:num>
  <w:num w:numId="8">
    <w:abstractNumId w:val="34"/>
  </w:num>
  <w:num w:numId="9">
    <w:abstractNumId w:val="22"/>
  </w:num>
  <w:num w:numId="10">
    <w:abstractNumId w:val="25"/>
  </w:num>
  <w:num w:numId="11">
    <w:abstractNumId w:val="13"/>
  </w:num>
  <w:num w:numId="12">
    <w:abstractNumId w:val="38"/>
  </w:num>
  <w:num w:numId="13">
    <w:abstractNumId w:val="33"/>
  </w:num>
  <w:num w:numId="14">
    <w:abstractNumId w:val="21"/>
  </w:num>
  <w:num w:numId="15">
    <w:abstractNumId w:val="15"/>
  </w:num>
  <w:num w:numId="16">
    <w:abstractNumId w:val="11"/>
  </w:num>
  <w:num w:numId="17">
    <w:abstractNumId w:val="27"/>
  </w:num>
  <w:num w:numId="18">
    <w:abstractNumId w:val="43"/>
  </w:num>
  <w:num w:numId="19">
    <w:abstractNumId w:val="10"/>
  </w:num>
  <w:num w:numId="20">
    <w:abstractNumId w:val="35"/>
  </w:num>
  <w:num w:numId="21">
    <w:abstractNumId w:val="32"/>
  </w:num>
  <w:num w:numId="22">
    <w:abstractNumId w:val="20"/>
  </w:num>
  <w:num w:numId="23">
    <w:abstractNumId w:val="39"/>
  </w:num>
  <w:num w:numId="24">
    <w:abstractNumId w:val="42"/>
  </w:num>
  <w:num w:numId="25">
    <w:abstractNumId w:val="45"/>
  </w:num>
  <w:num w:numId="26">
    <w:abstractNumId w:val="31"/>
  </w:num>
  <w:num w:numId="27">
    <w:abstractNumId w:val="37"/>
  </w:num>
  <w:num w:numId="28">
    <w:abstractNumId w:val="40"/>
  </w:num>
  <w:num w:numId="29">
    <w:abstractNumId w:val="4"/>
  </w:num>
  <w:num w:numId="30">
    <w:abstractNumId w:val="30"/>
  </w:num>
  <w:num w:numId="31">
    <w:abstractNumId w:val="7"/>
  </w:num>
  <w:num w:numId="32">
    <w:abstractNumId w:val="44"/>
  </w:num>
  <w:num w:numId="33">
    <w:abstractNumId w:val="41"/>
  </w:num>
  <w:num w:numId="34">
    <w:abstractNumId w:val="19"/>
  </w:num>
  <w:num w:numId="35">
    <w:abstractNumId w:val="23"/>
  </w:num>
  <w:num w:numId="36">
    <w:abstractNumId w:val="18"/>
  </w:num>
  <w:num w:numId="37">
    <w:abstractNumId w:val="9"/>
  </w:num>
  <w:num w:numId="38">
    <w:abstractNumId w:val="17"/>
  </w:num>
  <w:num w:numId="39">
    <w:abstractNumId w:val="12"/>
  </w:num>
  <w:num w:numId="40">
    <w:abstractNumId w:val="36"/>
  </w:num>
  <w:num w:numId="41">
    <w:abstractNumId w:val="28"/>
  </w:num>
  <w:num w:numId="42">
    <w:abstractNumId w:val="24"/>
  </w:num>
  <w:num w:numId="43">
    <w:abstractNumId w:val="14"/>
  </w:num>
  <w:num w:numId="44">
    <w:abstractNumId w:val="29"/>
  </w:num>
  <w:num w:numId="45">
    <w:abstractNumId w:val="16"/>
  </w:num>
  <w:num w:numId="46">
    <w:abstractNumId w:val="8"/>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C16F4C"/>
    <w:rsid w:val="00007524"/>
    <w:rsid w:val="00031634"/>
    <w:rsid w:val="00032E85"/>
    <w:rsid w:val="000403AD"/>
    <w:rsid w:val="000412FC"/>
    <w:rsid w:val="000600BC"/>
    <w:rsid w:val="00064C2E"/>
    <w:rsid w:val="00074BD4"/>
    <w:rsid w:val="00090754"/>
    <w:rsid w:val="000943D4"/>
    <w:rsid w:val="00095363"/>
    <w:rsid w:val="000C5EB1"/>
    <w:rsid w:val="0010012D"/>
    <w:rsid w:val="00107A59"/>
    <w:rsid w:val="001109C9"/>
    <w:rsid w:val="00127FA9"/>
    <w:rsid w:val="00134FFD"/>
    <w:rsid w:val="00160C80"/>
    <w:rsid w:val="001B53FE"/>
    <w:rsid w:val="001B6CDB"/>
    <w:rsid w:val="001C1FE3"/>
    <w:rsid w:val="001C2401"/>
    <w:rsid w:val="001D1A46"/>
    <w:rsid w:val="001E6BCF"/>
    <w:rsid w:val="0020008F"/>
    <w:rsid w:val="00211F33"/>
    <w:rsid w:val="00216716"/>
    <w:rsid w:val="00240CE6"/>
    <w:rsid w:val="0024480B"/>
    <w:rsid w:val="00245223"/>
    <w:rsid w:val="00260065"/>
    <w:rsid w:val="002601E2"/>
    <w:rsid w:val="00273FE7"/>
    <w:rsid w:val="0028064E"/>
    <w:rsid w:val="002833C0"/>
    <w:rsid w:val="002903B6"/>
    <w:rsid w:val="00294AE3"/>
    <w:rsid w:val="002A1CB1"/>
    <w:rsid w:val="002B47CC"/>
    <w:rsid w:val="002B5F3F"/>
    <w:rsid w:val="002C1521"/>
    <w:rsid w:val="002E2D45"/>
    <w:rsid w:val="002E3D11"/>
    <w:rsid w:val="00301CAC"/>
    <w:rsid w:val="00304B99"/>
    <w:rsid w:val="00306719"/>
    <w:rsid w:val="00331B5D"/>
    <w:rsid w:val="00335B4E"/>
    <w:rsid w:val="00343214"/>
    <w:rsid w:val="00346465"/>
    <w:rsid w:val="00353982"/>
    <w:rsid w:val="0035661C"/>
    <w:rsid w:val="00374AA3"/>
    <w:rsid w:val="00375570"/>
    <w:rsid w:val="003765FC"/>
    <w:rsid w:val="0038055D"/>
    <w:rsid w:val="00391B79"/>
    <w:rsid w:val="003A108A"/>
    <w:rsid w:val="003A6E4F"/>
    <w:rsid w:val="003B4749"/>
    <w:rsid w:val="003C160E"/>
    <w:rsid w:val="003E1CAE"/>
    <w:rsid w:val="003F1054"/>
    <w:rsid w:val="003F2BD3"/>
    <w:rsid w:val="003F2D0E"/>
    <w:rsid w:val="00403750"/>
    <w:rsid w:val="00420078"/>
    <w:rsid w:val="004449B3"/>
    <w:rsid w:val="0044572D"/>
    <w:rsid w:val="004536AD"/>
    <w:rsid w:val="00467633"/>
    <w:rsid w:val="00490FF6"/>
    <w:rsid w:val="00492EBD"/>
    <w:rsid w:val="004C0065"/>
    <w:rsid w:val="004D635C"/>
    <w:rsid w:val="004F0FBB"/>
    <w:rsid w:val="005013FF"/>
    <w:rsid w:val="00501615"/>
    <w:rsid w:val="0053213E"/>
    <w:rsid w:val="0053346D"/>
    <w:rsid w:val="00535944"/>
    <w:rsid w:val="00544038"/>
    <w:rsid w:val="00553EC6"/>
    <w:rsid w:val="00555055"/>
    <w:rsid w:val="00557712"/>
    <w:rsid w:val="005709EE"/>
    <w:rsid w:val="0057134F"/>
    <w:rsid w:val="00574A53"/>
    <w:rsid w:val="005A08CC"/>
    <w:rsid w:val="005B48F7"/>
    <w:rsid w:val="005D514E"/>
    <w:rsid w:val="005F344C"/>
    <w:rsid w:val="005F492D"/>
    <w:rsid w:val="00601167"/>
    <w:rsid w:val="00605B3C"/>
    <w:rsid w:val="006064B4"/>
    <w:rsid w:val="00610D69"/>
    <w:rsid w:val="00610D7F"/>
    <w:rsid w:val="00610F3F"/>
    <w:rsid w:val="006370E3"/>
    <w:rsid w:val="00654771"/>
    <w:rsid w:val="00661EAA"/>
    <w:rsid w:val="00672181"/>
    <w:rsid w:val="00673EAC"/>
    <w:rsid w:val="00675380"/>
    <w:rsid w:val="00681AB9"/>
    <w:rsid w:val="006967F6"/>
    <w:rsid w:val="006A2F5A"/>
    <w:rsid w:val="006C0390"/>
    <w:rsid w:val="006C1505"/>
    <w:rsid w:val="006C6AAD"/>
    <w:rsid w:val="006C762A"/>
    <w:rsid w:val="006C7DA3"/>
    <w:rsid w:val="006E1360"/>
    <w:rsid w:val="006E3E91"/>
    <w:rsid w:val="006F1735"/>
    <w:rsid w:val="00706C4B"/>
    <w:rsid w:val="0071265D"/>
    <w:rsid w:val="00745474"/>
    <w:rsid w:val="007533C0"/>
    <w:rsid w:val="00757D36"/>
    <w:rsid w:val="00764AD0"/>
    <w:rsid w:val="007654D0"/>
    <w:rsid w:val="00772813"/>
    <w:rsid w:val="00780A15"/>
    <w:rsid w:val="00785444"/>
    <w:rsid w:val="00787AE8"/>
    <w:rsid w:val="007979EF"/>
    <w:rsid w:val="007D4655"/>
    <w:rsid w:val="007F55D8"/>
    <w:rsid w:val="0080278A"/>
    <w:rsid w:val="0082766E"/>
    <w:rsid w:val="00833119"/>
    <w:rsid w:val="008639E9"/>
    <w:rsid w:val="00863DF5"/>
    <w:rsid w:val="0086505D"/>
    <w:rsid w:val="00865C07"/>
    <w:rsid w:val="00870051"/>
    <w:rsid w:val="00874CC7"/>
    <w:rsid w:val="008966C8"/>
    <w:rsid w:val="008B05EE"/>
    <w:rsid w:val="008D0BC1"/>
    <w:rsid w:val="008E33D3"/>
    <w:rsid w:val="009032D9"/>
    <w:rsid w:val="00914489"/>
    <w:rsid w:val="0093122C"/>
    <w:rsid w:val="00932D63"/>
    <w:rsid w:val="00945B45"/>
    <w:rsid w:val="009504E8"/>
    <w:rsid w:val="009517C5"/>
    <w:rsid w:val="009605D5"/>
    <w:rsid w:val="009723C5"/>
    <w:rsid w:val="00973ACA"/>
    <w:rsid w:val="009B1501"/>
    <w:rsid w:val="009B56C3"/>
    <w:rsid w:val="009B636C"/>
    <w:rsid w:val="009E62EE"/>
    <w:rsid w:val="00A369D4"/>
    <w:rsid w:val="00A3750D"/>
    <w:rsid w:val="00A43323"/>
    <w:rsid w:val="00A53790"/>
    <w:rsid w:val="00A771E8"/>
    <w:rsid w:val="00A84626"/>
    <w:rsid w:val="00AA3D4B"/>
    <w:rsid w:val="00AC22CA"/>
    <w:rsid w:val="00AC4AE0"/>
    <w:rsid w:val="00AE1AE0"/>
    <w:rsid w:val="00AE2C5D"/>
    <w:rsid w:val="00B106B5"/>
    <w:rsid w:val="00B21B0D"/>
    <w:rsid w:val="00B256AE"/>
    <w:rsid w:val="00B337E8"/>
    <w:rsid w:val="00B400C8"/>
    <w:rsid w:val="00B537C8"/>
    <w:rsid w:val="00B579C4"/>
    <w:rsid w:val="00B70663"/>
    <w:rsid w:val="00B80ECB"/>
    <w:rsid w:val="00B86AF7"/>
    <w:rsid w:val="00BB097B"/>
    <w:rsid w:val="00BB118A"/>
    <w:rsid w:val="00BD488F"/>
    <w:rsid w:val="00BF11FE"/>
    <w:rsid w:val="00BF2B1F"/>
    <w:rsid w:val="00C16F4C"/>
    <w:rsid w:val="00C42098"/>
    <w:rsid w:val="00C625A3"/>
    <w:rsid w:val="00C64616"/>
    <w:rsid w:val="00C75E6A"/>
    <w:rsid w:val="00C77105"/>
    <w:rsid w:val="00C82B01"/>
    <w:rsid w:val="00CD44E4"/>
    <w:rsid w:val="00CD5650"/>
    <w:rsid w:val="00CE7FDE"/>
    <w:rsid w:val="00CF2EAF"/>
    <w:rsid w:val="00D216D7"/>
    <w:rsid w:val="00D52DD2"/>
    <w:rsid w:val="00D53B82"/>
    <w:rsid w:val="00D557E5"/>
    <w:rsid w:val="00D60000"/>
    <w:rsid w:val="00D6559B"/>
    <w:rsid w:val="00D8752C"/>
    <w:rsid w:val="00DA0C82"/>
    <w:rsid w:val="00DA2C98"/>
    <w:rsid w:val="00DE26D0"/>
    <w:rsid w:val="00E0082F"/>
    <w:rsid w:val="00E10946"/>
    <w:rsid w:val="00E25309"/>
    <w:rsid w:val="00E314F6"/>
    <w:rsid w:val="00E32C36"/>
    <w:rsid w:val="00E631B7"/>
    <w:rsid w:val="00E72C96"/>
    <w:rsid w:val="00E9679E"/>
    <w:rsid w:val="00EA7777"/>
    <w:rsid w:val="00EB202F"/>
    <w:rsid w:val="00EB7C4D"/>
    <w:rsid w:val="00EC3D2C"/>
    <w:rsid w:val="00EC5169"/>
    <w:rsid w:val="00ED7A61"/>
    <w:rsid w:val="00EF47F8"/>
    <w:rsid w:val="00EF6F82"/>
    <w:rsid w:val="00F15D27"/>
    <w:rsid w:val="00F272ED"/>
    <w:rsid w:val="00F30584"/>
    <w:rsid w:val="00F55088"/>
    <w:rsid w:val="00F5551E"/>
    <w:rsid w:val="00F55A87"/>
    <w:rsid w:val="00F608E8"/>
    <w:rsid w:val="00F66C67"/>
    <w:rsid w:val="00F7058B"/>
    <w:rsid w:val="00F77358"/>
    <w:rsid w:val="00F9261B"/>
    <w:rsid w:val="00F953AA"/>
    <w:rsid w:val="00FB5081"/>
    <w:rsid w:val="00FC3C9B"/>
    <w:rsid w:val="00FD4374"/>
    <w:rsid w:val="00FE3AA3"/>
    <w:rsid w:val="00FF0AB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49EBD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D7A61"/>
    <w:pPr>
      <w:suppressAutoHyphens/>
    </w:pPr>
    <w:rPr>
      <w:sz w:val="24"/>
      <w:szCs w:val="24"/>
      <w:lang w:eastAsia="ar-SA"/>
    </w:rPr>
  </w:style>
  <w:style w:type="paragraph" w:styleId="Titolo1">
    <w:name w:val="heading 1"/>
    <w:basedOn w:val="Normale"/>
    <w:next w:val="Normale"/>
    <w:qFormat/>
    <w:rsid w:val="00ED7A61"/>
    <w:pPr>
      <w:keepNext/>
      <w:numPr>
        <w:numId w:val="1"/>
      </w:numPr>
      <w:outlineLvl w:val="0"/>
    </w:pPr>
    <w:rPr>
      <w:sz w:val="32"/>
      <w:szCs w:val="20"/>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1">
    <w:name w:val="WW8Num2z1"/>
    <w:rsid w:val="00ED7A61"/>
    <w:rPr>
      <w:rFonts w:ascii="Courier New" w:hAnsi="Courier New" w:cs="Courier New"/>
    </w:rPr>
  </w:style>
  <w:style w:type="character" w:customStyle="1" w:styleId="WW8Num2z2">
    <w:name w:val="WW8Num2z2"/>
    <w:rsid w:val="00ED7A61"/>
    <w:rPr>
      <w:rFonts w:ascii="Wingdings" w:hAnsi="Wingdings"/>
    </w:rPr>
  </w:style>
  <w:style w:type="character" w:customStyle="1" w:styleId="WW8Num3z0">
    <w:name w:val="WW8Num3z0"/>
    <w:rsid w:val="00ED7A61"/>
    <w:rPr>
      <w:rFonts w:ascii="Symbol" w:hAnsi="Symbol"/>
    </w:rPr>
  </w:style>
  <w:style w:type="character" w:customStyle="1" w:styleId="WW8Num4z0">
    <w:name w:val="WW8Num4z0"/>
    <w:rsid w:val="00ED7A61"/>
    <w:rPr>
      <w:rFonts w:ascii="Wingdings" w:hAnsi="Wingdings"/>
      <w:sz w:val="40"/>
      <w:szCs w:val="40"/>
    </w:rPr>
  </w:style>
  <w:style w:type="character" w:customStyle="1" w:styleId="Absatz-Standardschriftart">
    <w:name w:val="Absatz-Standardschriftart"/>
    <w:rsid w:val="00ED7A61"/>
  </w:style>
  <w:style w:type="character" w:customStyle="1" w:styleId="WW8Num1z1">
    <w:name w:val="WW8Num1z1"/>
    <w:rsid w:val="00ED7A61"/>
    <w:rPr>
      <w:rFonts w:ascii="Symbol" w:hAnsi="Symbol"/>
    </w:rPr>
  </w:style>
  <w:style w:type="character" w:customStyle="1" w:styleId="WW8Num1z2">
    <w:name w:val="WW8Num1z2"/>
    <w:rsid w:val="00ED7A61"/>
    <w:rPr>
      <w:rFonts w:ascii="Wingdings" w:hAnsi="Wingdings"/>
    </w:rPr>
  </w:style>
  <w:style w:type="character" w:customStyle="1" w:styleId="WW8Num2z0">
    <w:name w:val="WW8Num2z0"/>
    <w:rsid w:val="00ED7A61"/>
    <w:rPr>
      <w:rFonts w:ascii="Wingdings" w:hAnsi="Wingdings"/>
      <w:sz w:val="40"/>
      <w:szCs w:val="40"/>
    </w:rPr>
  </w:style>
  <w:style w:type="character" w:customStyle="1" w:styleId="WW8Num2z3">
    <w:name w:val="WW8Num2z3"/>
    <w:rsid w:val="00ED7A61"/>
    <w:rPr>
      <w:rFonts w:ascii="Symbol" w:hAnsi="Symbol"/>
    </w:rPr>
  </w:style>
  <w:style w:type="character" w:customStyle="1" w:styleId="WW8Num3z1">
    <w:name w:val="WW8Num3z1"/>
    <w:rsid w:val="00ED7A61"/>
    <w:rPr>
      <w:rFonts w:ascii="Courier New" w:hAnsi="Courier New" w:cs="Courier New"/>
    </w:rPr>
  </w:style>
  <w:style w:type="character" w:customStyle="1" w:styleId="WW8Num3z2">
    <w:name w:val="WW8Num3z2"/>
    <w:rsid w:val="00ED7A61"/>
    <w:rPr>
      <w:rFonts w:ascii="Wingdings" w:hAnsi="Wingdings"/>
    </w:rPr>
  </w:style>
  <w:style w:type="character" w:customStyle="1" w:styleId="WW8Num4z1">
    <w:name w:val="WW8Num4z1"/>
    <w:rsid w:val="00ED7A61"/>
    <w:rPr>
      <w:rFonts w:ascii="Courier New" w:hAnsi="Courier New" w:cs="Courier New"/>
    </w:rPr>
  </w:style>
  <w:style w:type="character" w:customStyle="1" w:styleId="WW8Num4z2">
    <w:name w:val="WW8Num4z2"/>
    <w:rsid w:val="00ED7A61"/>
    <w:rPr>
      <w:rFonts w:ascii="Wingdings" w:hAnsi="Wingdings"/>
    </w:rPr>
  </w:style>
  <w:style w:type="character" w:customStyle="1" w:styleId="WW8Num4z3">
    <w:name w:val="WW8Num4z3"/>
    <w:rsid w:val="00ED7A61"/>
    <w:rPr>
      <w:rFonts w:ascii="Symbol" w:hAnsi="Symbol"/>
    </w:rPr>
  </w:style>
  <w:style w:type="character" w:customStyle="1" w:styleId="WW8Num5z0">
    <w:name w:val="WW8Num5z0"/>
    <w:rsid w:val="00ED7A61"/>
    <w:rPr>
      <w:rFonts w:ascii="Symbol" w:hAnsi="Symbol"/>
    </w:rPr>
  </w:style>
  <w:style w:type="character" w:customStyle="1" w:styleId="WW8Num5z1">
    <w:name w:val="WW8Num5z1"/>
    <w:rsid w:val="00ED7A61"/>
    <w:rPr>
      <w:rFonts w:ascii="Courier New" w:hAnsi="Courier New" w:cs="Courier New"/>
    </w:rPr>
  </w:style>
  <w:style w:type="character" w:customStyle="1" w:styleId="WW8Num5z2">
    <w:name w:val="WW8Num5z2"/>
    <w:rsid w:val="00ED7A61"/>
    <w:rPr>
      <w:rFonts w:ascii="Wingdings" w:hAnsi="Wingdings"/>
    </w:rPr>
  </w:style>
  <w:style w:type="character" w:customStyle="1" w:styleId="WW8Num6z0">
    <w:name w:val="WW8Num6z0"/>
    <w:rsid w:val="00ED7A61"/>
    <w:rPr>
      <w:rFonts w:ascii="Monotype Corsiva" w:hAnsi="Monotype Corsiva"/>
      <w:sz w:val="40"/>
      <w:szCs w:val="40"/>
    </w:rPr>
  </w:style>
  <w:style w:type="character" w:customStyle="1" w:styleId="WW8Num6z1">
    <w:name w:val="WW8Num6z1"/>
    <w:rsid w:val="00ED7A61"/>
    <w:rPr>
      <w:rFonts w:ascii="Courier New" w:hAnsi="Courier New" w:cs="Courier New"/>
    </w:rPr>
  </w:style>
  <w:style w:type="character" w:customStyle="1" w:styleId="WW8Num6z2">
    <w:name w:val="WW8Num6z2"/>
    <w:rsid w:val="00ED7A61"/>
    <w:rPr>
      <w:rFonts w:ascii="Wingdings" w:hAnsi="Wingdings"/>
    </w:rPr>
  </w:style>
  <w:style w:type="character" w:customStyle="1" w:styleId="WW8Num6z3">
    <w:name w:val="WW8Num6z3"/>
    <w:rsid w:val="00ED7A61"/>
    <w:rPr>
      <w:rFonts w:ascii="Symbol" w:hAnsi="Symbol"/>
    </w:rPr>
  </w:style>
  <w:style w:type="character" w:customStyle="1" w:styleId="WW8Num7z0">
    <w:name w:val="WW8Num7z0"/>
    <w:rsid w:val="00ED7A61"/>
    <w:rPr>
      <w:rFonts w:ascii="Wingdings" w:hAnsi="Wingdings"/>
      <w:sz w:val="40"/>
      <w:szCs w:val="40"/>
    </w:rPr>
  </w:style>
  <w:style w:type="character" w:customStyle="1" w:styleId="WW8Num7z1">
    <w:name w:val="WW8Num7z1"/>
    <w:rsid w:val="00ED7A61"/>
    <w:rPr>
      <w:rFonts w:ascii="Courier New" w:hAnsi="Courier New" w:cs="Courier New"/>
    </w:rPr>
  </w:style>
  <w:style w:type="character" w:customStyle="1" w:styleId="WW8Num7z2">
    <w:name w:val="WW8Num7z2"/>
    <w:rsid w:val="00ED7A61"/>
    <w:rPr>
      <w:rFonts w:ascii="Wingdings" w:hAnsi="Wingdings"/>
    </w:rPr>
  </w:style>
  <w:style w:type="character" w:customStyle="1" w:styleId="WW8Num7z3">
    <w:name w:val="WW8Num7z3"/>
    <w:rsid w:val="00ED7A61"/>
    <w:rPr>
      <w:rFonts w:ascii="Symbol" w:hAnsi="Symbol"/>
    </w:rPr>
  </w:style>
  <w:style w:type="character" w:customStyle="1" w:styleId="WW8Num8z0">
    <w:name w:val="WW8Num8z0"/>
    <w:rsid w:val="00ED7A61"/>
    <w:rPr>
      <w:rFonts w:ascii="Symbol" w:hAnsi="Symbol"/>
    </w:rPr>
  </w:style>
  <w:style w:type="character" w:customStyle="1" w:styleId="WW8Num8z1">
    <w:name w:val="WW8Num8z1"/>
    <w:rsid w:val="00ED7A61"/>
    <w:rPr>
      <w:rFonts w:ascii="Courier New" w:hAnsi="Courier New" w:cs="Courier New"/>
    </w:rPr>
  </w:style>
  <w:style w:type="character" w:customStyle="1" w:styleId="WW8Num8z2">
    <w:name w:val="WW8Num8z2"/>
    <w:rsid w:val="00ED7A61"/>
    <w:rPr>
      <w:rFonts w:ascii="Wingdings" w:hAnsi="Wingdings"/>
    </w:rPr>
  </w:style>
  <w:style w:type="character" w:customStyle="1" w:styleId="WW8Num9z0">
    <w:name w:val="WW8Num9z0"/>
    <w:rsid w:val="00ED7A61"/>
    <w:rPr>
      <w:rFonts w:ascii="Wingdings" w:hAnsi="Wingdings"/>
      <w:sz w:val="40"/>
      <w:szCs w:val="40"/>
    </w:rPr>
  </w:style>
  <w:style w:type="character" w:customStyle="1" w:styleId="WW8Num9z1">
    <w:name w:val="WW8Num9z1"/>
    <w:rsid w:val="00ED7A61"/>
    <w:rPr>
      <w:rFonts w:ascii="Courier New" w:hAnsi="Courier New" w:cs="Courier New"/>
    </w:rPr>
  </w:style>
  <w:style w:type="character" w:customStyle="1" w:styleId="WW8Num9z2">
    <w:name w:val="WW8Num9z2"/>
    <w:rsid w:val="00ED7A61"/>
    <w:rPr>
      <w:rFonts w:ascii="Wingdings" w:hAnsi="Wingdings"/>
    </w:rPr>
  </w:style>
  <w:style w:type="character" w:customStyle="1" w:styleId="WW8Num9z3">
    <w:name w:val="WW8Num9z3"/>
    <w:rsid w:val="00ED7A61"/>
    <w:rPr>
      <w:rFonts w:ascii="Symbol" w:hAnsi="Symbol"/>
    </w:rPr>
  </w:style>
  <w:style w:type="character" w:customStyle="1" w:styleId="WW8Num10z0">
    <w:name w:val="WW8Num10z0"/>
    <w:rsid w:val="00ED7A61"/>
    <w:rPr>
      <w:rFonts w:ascii="Wingdings" w:hAnsi="Wingdings"/>
      <w:sz w:val="40"/>
      <w:szCs w:val="40"/>
    </w:rPr>
  </w:style>
  <w:style w:type="character" w:customStyle="1" w:styleId="WW8Num10z1">
    <w:name w:val="WW8Num10z1"/>
    <w:rsid w:val="00ED7A61"/>
    <w:rPr>
      <w:rFonts w:ascii="Courier New" w:hAnsi="Courier New" w:cs="Courier New"/>
    </w:rPr>
  </w:style>
  <w:style w:type="character" w:customStyle="1" w:styleId="WW8Num10z2">
    <w:name w:val="WW8Num10z2"/>
    <w:rsid w:val="00ED7A61"/>
    <w:rPr>
      <w:rFonts w:ascii="Wingdings" w:hAnsi="Wingdings"/>
    </w:rPr>
  </w:style>
  <w:style w:type="character" w:customStyle="1" w:styleId="WW8Num10z3">
    <w:name w:val="WW8Num10z3"/>
    <w:rsid w:val="00ED7A61"/>
    <w:rPr>
      <w:rFonts w:ascii="Symbol" w:hAnsi="Symbol"/>
    </w:rPr>
  </w:style>
  <w:style w:type="character" w:customStyle="1" w:styleId="WW8Num11z0">
    <w:name w:val="WW8Num11z0"/>
    <w:rsid w:val="00ED7A61"/>
    <w:rPr>
      <w:rFonts w:ascii="Symbol" w:hAnsi="Symbol"/>
    </w:rPr>
  </w:style>
  <w:style w:type="character" w:customStyle="1" w:styleId="WW8Num11z1">
    <w:name w:val="WW8Num11z1"/>
    <w:rsid w:val="00ED7A61"/>
    <w:rPr>
      <w:rFonts w:ascii="Courier New" w:hAnsi="Courier New" w:cs="Courier New"/>
    </w:rPr>
  </w:style>
  <w:style w:type="character" w:customStyle="1" w:styleId="WW8Num11z2">
    <w:name w:val="WW8Num11z2"/>
    <w:rsid w:val="00ED7A61"/>
    <w:rPr>
      <w:rFonts w:ascii="Wingdings" w:hAnsi="Wingdings"/>
    </w:rPr>
  </w:style>
  <w:style w:type="character" w:customStyle="1" w:styleId="WW8Num12z0">
    <w:name w:val="WW8Num12z0"/>
    <w:rsid w:val="00ED7A61"/>
    <w:rPr>
      <w:rFonts w:ascii="Symbol" w:hAnsi="Symbol"/>
    </w:rPr>
  </w:style>
  <w:style w:type="character" w:customStyle="1" w:styleId="WW8Num12z1">
    <w:name w:val="WW8Num12z1"/>
    <w:rsid w:val="00ED7A61"/>
    <w:rPr>
      <w:rFonts w:ascii="Courier New" w:hAnsi="Courier New" w:cs="Courier New"/>
    </w:rPr>
  </w:style>
  <w:style w:type="character" w:customStyle="1" w:styleId="WW8Num12z2">
    <w:name w:val="WW8Num12z2"/>
    <w:rsid w:val="00ED7A61"/>
    <w:rPr>
      <w:rFonts w:ascii="Wingdings" w:hAnsi="Wingdings"/>
    </w:rPr>
  </w:style>
  <w:style w:type="character" w:customStyle="1" w:styleId="WW8Num13z0">
    <w:name w:val="WW8Num13z0"/>
    <w:rsid w:val="00ED7A61"/>
    <w:rPr>
      <w:rFonts w:ascii="Wingdings" w:hAnsi="Wingdings"/>
      <w:sz w:val="40"/>
      <w:szCs w:val="40"/>
    </w:rPr>
  </w:style>
  <w:style w:type="character" w:customStyle="1" w:styleId="WW8Num13z1">
    <w:name w:val="WW8Num13z1"/>
    <w:rsid w:val="00ED7A61"/>
    <w:rPr>
      <w:rFonts w:ascii="Courier New" w:hAnsi="Courier New" w:cs="Courier New"/>
    </w:rPr>
  </w:style>
  <w:style w:type="character" w:customStyle="1" w:styleId="WW8Num13z2">
    <w:name w:val="WW8Num13z2"/>
    <w:rsid w:val="00ED7A61"/>
    <w:rPr>
      <w:rFonts w:ascii="Wingdings" w:hAnsi="Wingdings"/>
    </w:rPr>
  </w:style>
  <w:style w:type="character" w:customStyle="1" w:styleId="WW8Num13z3">
    <w:name w:val="WW8Num13z3"/>
    <w:rsid w:val="00ED7A61"/>
    <w:rPr>
      <w:rFonts w:ascii="Symbol" w:hAnsi="Symbol"/>
    </w:rPr>
  </w:style>
  <w:style w:type="character" w:customStyle="1" w:styleId="WW8Num14z0">
    <w:name w:val="WW8Num14z0"/>
    <w:rsid w:val="00ED7A61"/>
    <w:rPr>
      <w:rFonts w:ascii="Monotype Corsiva" w:hAnsi="Monotype Corsiva"/>
      <w:sz w:val="40"/>
      <w:szCs w:val="40"/>
    </w:rPr>
  </w:style>
  <w:style w:type="character" w:customStyle="1" w:styleId="WW8Num14z1">
    <w:name w:val="WW8Num14z1"/>
    <w:rsid w:val="00ED7A61"/>
    <w:rPr>
      <w:rFonts w:ascii="Courier New" w:hAnsi="Courier New" w:cs="Courier New"/>
    </w:rPr>
  </w:style>
  <w:style w:type="character" w:customStyle="1" w:styleId="WW8Num14z2">
    <w:name w:val="WW8Num14z2"/>
    <w:rsid w:val="00ED7A61"/>
    <w:rPr>
      <w:rFonts w:ascii="Wingdings" w:hAnsi="Wingdings"/>
    </w:rPr>
  </w:style>
  <w:style w:type="character" w:customStyle="1" w:styleId="WW8Num14z3">
    <w:name w:val="WW8Num14z3"/>
    <w:rsid w:val="00ED7A61"/>
    <w:rPr>
      <w:rFonts w:ascii="Symbol" w:hAnsi="Symbol"/>
    </w:rPr>
  </w:style>
  <w:style w:type="character" w:customStyle="1" w:styleId="WW8Num15z0">
    <w:name w:val="WW8Num15z0"/>
    <w:rsid w:val="00ED7A61"/>
    <w:rPr>
      <w:rFonts w:ascii="Symbol" w:hAnsi="Symbol"/>
      <w:color w:val="auto"/>
    </w:rPr>
  </w:style>
  <w:style w:type="character" w:customStyle="1" w:styleId="WW8Num15z1">
    <w:name w:val="WW8Num15z1"/>
    <w:rsid w:val="00ED7A61"/>
    <w:rPr>
      <w:rFonts w:ascii="Courier New" w:hAnsi="Courier New" w:cs="Courier New"/>
    </w:rPr>
  </w:style>
  <w:style w:type="character" w:customStyle="1" w:styleId="WW8Num15z2">
    <w:name w:val="WW8Num15z2"/>
    <w:rsid w:val="00ED7A61"/>
    <w:rPr>
      <w:rFonts w:ascii="Wingdings" w:hAnsi="Wingdings"/>
    </w:rPr>
  </w:style>
  <w:style w:type="character" w:customStyle="1" w:styleId="WW8Num15z3">
    <w:name w:val="WW8Num15z3"/>
    <w:rsid w:val="00ED7A61"/>
    <w:rPr>
      <w:rFonts w:ascii="Symbol" w:hAnsi="Symbol"/>
    </w:rPr>
  </w:style>
  <w:style w:type="character" w:customStyle="1" w:styleId="WW8Num16z0">
    <w:name w:val="WW8Num16z0"/>
    <w:rsid w:val="00ED7A61"/>
    <w:rPr>
      <w:rFonts w:ascii="Wingdings" w:hAnsi="Wingdings"/>
      <w:sz w:val="40"/>
      <w:szCs w:val="40"/>
    </w:rPr>
  </w:style>
  <w:style w:type="character" w:customStyle="1" w:styleId="WW8Num16z1">
    <w:name w:val="WW8Num16z1"/>
    <w:rsid w:val="00ED7A61"/>
    <w:rPr>
      <w:rFonts w:ascii="Courier New" w:hAnsi="Courier New" w:cs="Courier New"/>
    </w:rPr>
  </w:style>
  <w:style w:type="character" w:customStyle="1" w:styleId="WW8Num16z2">
    <w:name w:val="WW8Num16z2"/>
    <w:rsid w:val="00ED7A61"/>
    <w:rPr>
      <w:rFonts w:ascii="Wingdings" w:hAnsi="Wingdings"/>
    </w:rPr>
  </w:style>
  <w:style w:type="character" w:customStyle="1" w:styleId="WW8Num16z3">
    <w:name w:val="WW8Num16z3"/>
    <w:rsid w:val="00ED7A61"/>
    <w:rPr>
      <w:rFonts w:ascii="Symbol" w:hAnsi="Symbol"/>
    </w:rPr>
  </w:style>
  <w:style w:type="character" w:customStyle="1" w:styleId="WW8Num17z0">
    <w:name w:val="WW8Num17z0"/>
    <w:rsid w:val="00ED7A61"/>
    <w:rPr>
      <w:rFonts w:ascii="Symbol" w:eastAsia="Times New Roman" w:hAnsi="Symbol"/>
      <w:color w:val="auto"/>
    </w:rPr>
  </w:style>
  <w:style w:type="character" w:customStyle="1" w:styleId="WW8Num17z1">
    <w:name w:val="WW8Num17z1"/>
    <w:rsid w:val="00ED7A61"/>
    <w:rPr>
      <w:rFonts w:ascii="Courier New" w:hAnsi="Courier New" w:cs="Courier New"/>
    </w:rPr>
  </w:style>
  <w:style w:type="character" w:customStyle="1" w:styleId="WW8Num17z2">
    <w:name w:val="WW8Num17z2"/>
    <w:rsid w:val="00ED7A61"/>
    <w:rPr>
      <w:rFonts w:ascii="Wingdings" w:hAnsi="Wingdings"/>
    </w:rPr>
  </w:style>
  <w:style w:type="character" w:customStyle="1" w:styleId="WW8Num17z3">
    <w:name w:val="WW8Num17z3"/>
    <w:rsid w:val="00ED7A61"/>
    <w:rPr>
      <w:rFonts w:ascii="Symbol" w:hAnsi="Symbol"/>
    </w:rPr>
  </w:style>
  <w:style w:type="character" w:customStyle="1" w:styleId="Caratterepredefinitoparagrafo1">
    <w:name w:val="Carattere predefinito paragrafo1"/>
    <w:rsid w:val="00ED7A61"/>
  </w:style>
  <w:style w:type="character" w:customStyle="1" w:styleId="Caselladicontrollo">
    <w:name w:val="Casella di controllo"/>
    <w:rsid w:val="00ED7A61"/>
    <w:rPr>
      <w:rFonts w:ascii="Times New Roman" w:hAnsi="Times New Roman"/>
      <w:sz w:val="22"/>
    </w:rPr>
  </w:style>
  <w:style w:type="character" w:styleId="Collegamentoipertestuale">
    <w:name w:val="Hyperlink"/>
    <w:basedOn w:val="Caratterepredefinitoparagrafo1"/>
    <w:rsid w:val="00ED7A61"/>
    <w:rPr>
      <w:color w:val="0000FF"/>
      <w:u w:val="single"/>
    </w:rPr>
  </w:style>
  <w:style w:type="character" w:styleId="Enfasicorsivo">
    <w:name w:val="Emphasis"/>
    <w:basedOn w:val="Caratterepredefinitoparagrafo1"/>
    <w:qFormat/>
    <w:rsid w:val="00ED7A61"/>
    <w:rPr>
      <w:i/>
      <w:iCs/>
    </w:rPr>
  </w:style>
  <w:style w:type="paragraph" w:customStyle="1" w:styleId="Intestazione1">
    <w:name w:val="Intestazione1"/>
    <w:basedOn w:val="Normale"/>
    <w:next w:val="Corpodeltesto"/>
    <w:rsid w:val="00ED7A61"/>
    <w:pPr>
      <w:keepNext/>
      <w:spacing w:before="240" w:after="120"/>
    </w:pPr>
    <w:rPr>
      <w:rFonts w:ascii="Arial" w:eastAsia="MS Mincho" w:hAnsi="Arial" w:cs="Tahoma"/>
      <w:sz w:val="28"/>
      <w:szCs w:val="28"/>
    </w:rPr>
  </w:style>
  <w:style w:type="paragraph" w:styleId="Corpodeltesto">
    <w:name w:val="Body Text"/>
    <w:basedOn w:val="Normale"/>
    <w:semiHidden/>
    <w:rsid w:val="00ED7A61"/>
    <w:pPr>
      <w:spacing w:after="120"/>
    </w:pPr>
  </w:style>
  <w:style w:type="paragraph" w:styleId="Elenco">
    <w:name w:val="List"/>
    <w:basedOn w:val="Corpodeltesto"/>
    <w:semiHidden/>
    <w:rsid w:val="00ED7A61"/>
    <w:rPr>
      <w:rFonts w:cs="Tahoma"/>
    </w:rPr>
  </w:style>
  <w:style w:type="paragraph" w:customStyle="1" w:styleId="Didascalia1">
    <w:name w:val="Didascalia1"/>
    <w:basedOn w:val="Normale"/>
    <w:rsid w:val="00ED7A61"/>
    <w:pPr>
      <w:suppressLineNumbers/>
      <w:spacing w:before="120" w:after="120"/>
    </w:pPr>
    <w:rPr>
      <w:rFonts w:cs="Tahoma"/>
      <w:i/>
      <w:iCs/>
    </w:rPr>
  </w:style>
  <w:style w:type="paragraph" w:customStyle="1" w:styleId="Indice">
    <w:name w:val="Indice"/>
    <w:basedOn w:val="Normale"/>
    <w:rsid w:val="00ED7A61"/>
    <w:pPr>
      <w:suppressLineNumbers/>
    </w:pPr>
    <w:rPr>
      <w:rFonts w:cs="Tahoma"/>
    </w:rPr>
  </w:style>
  <w:style w:type="paragraph" w:styleId="Intestazione">
    <w:name w:val="header"/>
    <w:basedOn w:val="Normale"/>
    <w:semiHidden/>
    <w:rsid w:val="00ED7A61"/>
    <w:pPr>
      <w:tabs>
        <w:tab w:val="center" w:pos="4819"/>
        <w:tab w:val="right" w:pos="9638"/>
      </w:tabs>
    </w:pPr>
  </w:style>
  <w:style w:type="paragraph" w:styleId="Pidipagina">
    <w:name w:val="footer"/>
    <w:basedOn w:val="Normale"/>
    <w:semiHidden/>
    <w:rsid w:val="00ED7A61"/>
    <w:pPr>
      <w:tabs>
        <w:tab w:val="center" w:pos="4819"/>
        <w:tab w:val="right" w:pos="9638"/>
      </w:tabs>
    </w:pPr>
  </w:style>
  <w:style w:type="paragraph" w:customStyle="1" w:styleId="p8">
    <w:name w:val="p8"/>
    <w:basedOn w:val="Normale"/>
    <w:rsid w:val="00ED7A61"/>
    <w:pPr>
      <w:widowControl w:val="0"/>
      <w:tabs>
        <w:tab w:val="left" w:pos="2792"/>
      </w:tabs>
      <w:autoSpaceDE w:val="0"/>
      <w:spacing w:line="240" w:lineRule="atLeast"/>
      <w:ind w:left="1296" w:hanging="144"/>
    </w:pPr>
    <w:rPr>
      <w:sz w:val="20"/>
    </w:rPr>
  </w:style>
  <w:style w:type="paragraph" w:customStyle="1" w:styleId="p7">
    <w:name w:val="p7"/>
    <w:basedOn w:val="Normale"/>
    <w:rsid w:val="00ED7A61"/>
    <w:pPr>
      <w:widowControl w:val="0"/>
      <w:tabs>
        <w:tab w:val="left" w:pos="1336"/>
        <w:tab w:val="left" w:pos="1676"/>
      </w:tabs>
      <w:autoSpaceDE w:val="0"/>
      <w:spacing w:line="300" w:lineRule="atLeast"/>
      <w:ind w:left="288" w:hanging="432"/>
    </w:pPr>
    <w:rPr>
      <w:sz w:val="20"/>
    </w:rPr>
  </w:style>
  <w:style w:type="paragraph" w:customStyle="1" w:styleId="p12">
    <w:name w:val="p12"/>
    <w:basedOn w:val="Normale"/>
    <w:rsid w:val="00ED7A61"/>
    <w:pPr>
      <w:widowControl w:val="0"/>
      <w:autoSpaceDE w:val="0"/>
      <w:spacing w:line="280" w:lineRule="atLeast"/>
      <w:ind w:left="580"/>
    </w:pPr>
    <w:rPr>
      <w:sz w:val="20"/>
    </w:rPr>
  </w:style>
  <w:style w:type="paragraph" w:customStyle="1" w:styleId="Contenutotabella">
    <w:name w:val="Contenuto tabella"/>
    <w:basedOn w:val="Normale"/>
    <w:rsid w:val="00ED7A61"/>
    <w:pPr>
      <w:suppressLineNumbers/>
    </w:pPr>
  </w:style>
  <w:style w:type="paragraph" w:customStyle="1" w:styleId="Intestazionetabella">
    <w:name w:val="Intestazione tabella"/>
    <w:basedOn w:val="Contenutotabella"/>
    <w:rsid w:val="00ED7A61"/>
    <w:pPr>
      <w:jc w:val="center"/>
    </w:pPr>
    <w:rPr>
      <w:b/>
      <w:bCs/>
    </w:rPr>
  </w:style>
  <w:style w:type="paragraph" w:customStyle="1" w:styleId="Contenutocornice">
    <w:name w:val="Contenuto cornice"/>
    <w:basedOn w:val="Corpodeltesto"/>
    <w:rsid w:val="00ED7A61"/>
  </w:style>
  <w:style w:type="paragraph" w:styleId="Sottotitolo">
    <w:name w:val="Subtitle"/>
    <w:basedOn w:val="Normale"/>
    <w:link w:val="SottotitoloCarattere"/>
    <w:qFormat/>
    <w:rsid w:val="00535944"/>
    <w:pPr>
      <w:suppressAutoHyphens w:val="0"/>
      <w:jc w:val="both"/>
    </w:pPr>
    <w:rPr>
      <w:b/>
      <w:bCs/>
      <w:lang w:eastAsia="it-IT"/>
    </w:rPr>
  </w:style>
  <w:style w:type="paragraph" w:styleId="Rientrocorpodeltesto">
    <w:name w:val="Body Text Indent"/>
    <w:basedOn w:val="Normale"/>
    <w:rsid w:val="00535944"/>
    <w:pPr>
      <w:spacing w:after="120"/>
      <w:ind w:left="283"/>
    </w:pPr>
  </w:style>
  <w:style w:type="paragraph" w:customStyle="1" w:styleId="Stile1">
    <w:name w:val="Stile1"/>
    <w:basedOn w:val="Testonormale"/>
    <w:autoRedefine/>
    <w:rsid w:val="002A1CB1"/>
    <w:pPr>
      <w:suppressAutoHyphens w:val="0"/>
      <w:jc w:val="center"/>
    </w:pPr>
    <w:rPr>
      <w:rFonts w:ascii="Times New Roman" w:hAnsi="Times New Roman" w:cs="Times New Roman"/>
      <w:b/>
      <w:sz w:val="24"/>
      <w:lang w:eastAsia="it-IT"/>
    </w:rPr>
  </w:style>
  <w:style w:type="paragraph" w:styleId="Testonormale">
    <w:name w:val="Plain Text"/>
    <w:basedOn w:val="Normale"/>
    <w:link w:val="TestonormaleCarattere"/>
    <w:uiPriority w:val="99"/>
    <w:semiHidden/>
    <w:unhideWhenUsed/>
    <w:rsid w:val="002A1CB1"/>
    <w:rPr>
      <w:rFonts w:ascii="Courier New" w:hAnsi="Courier New" w:cs="Courier New"/>
      <w:sz w:val="20"/>
      <w:szCs w:val="20"/>
    </w:rPr>
  </w:style>
  <w:style w:type="character" w:customStyle="1" w:styleId="TestonormaleCarattere">
    <w:name w:val="Testo normale Carattere"/>
    <w:basedOn w:val="Caratterepredefinitoparagrafo"/>
    <w:link w:val="Testonormale"/>
    <w:uiPriority w:val="99"/>
    <w:semiHidden/>
    <w:rsid w:val="002A1CB1"/>
    <w:rPr>
      <w:rFonts w:ascii="Courier New" w:hAnsi="Courier New" w:cs="Courier New"/>
      <w:lang w:eastAsia="ar-SA"/>
    </w:rPr>
  </w:style>
  <w:style w:type="paragraph" w:styleId="Testofumetto">
    <w:name w:val="Balloon Text"/>
    <w:basedOn w:val="Normale"/>
    <w:link w:val="TestofumettoCarattere"/>
    <w:semiHidden/>
    <w:unhideWhenUsed/>
    <w:rsid w:val="00211F33"/>
    <w:rPr>
      <w:rFonts w:ascii="Tahoma" w:hAnsi="Tahoma" w:cs="Tahoma"/>
      <w:sz w:val="16"/>
      <w:szCs w:val="16"/>
    </w:rPr>
  </w:style>
  <w:style w:type="character" w:customStyle="1" w:styleId="TestofumettoCarattere">
    <w:name w:val="Testo fumetto Carattere"/>
    <w:basedOn w:val="Caratterepredefinitoparagrafo"/>
    <w:link w:val="Testofumetto"/>
    <w:semiHidden/>
    <w:rsid w:val="00211F33"/>
    <w:rPr>
      <w:rFonts w:ascii="Tahoma" w:hAnsi="Tahoma" w:cs="Tahoma"/>
      <w:sz w:val="16"/>
      <w:szCs w:val="16"/>
      <w:lang w:eastAsia="ar-SA"/>
    </w:rPr>
  </w:style>
  <w:style w:type="paragraph" w:styleId="Nessunaspaziatura">
    <w:name w:val="No Spacing"/>
    <w:uiPriority w:val="1"/>
    <w:qFormat/>
    <w:rsid w:val="00553EC6"/>
    <w:rPr>
      <w:rFonts w:ascii="Arial" w:hAnsi="Arial"/>
      <w:sz w:val="24"/>
    </w:rPr>
  </w:style>
  <w:style w:type="paragraph" w:styleId="Titolo">
    <w:name w:val="Title"/>
    <w:basedOn w:val="Normale"/>
    <w:link w:val="TitoloCarattere"/>
    <w:qFormat/>
    <w:rsid w:val="00673EAC"/>
    <w:pPr>
      <w:widowControl w:val="0"/>
      <w:suppressAutoHyphens w:val="0"/>
      <w:jc w:val="center"/>
    </w:pPr>
    <w:rPr>
      <w:b/>
      <w:sz w:val="32"/>
      <w:szCs w:val="20"/>
      <w:lang w:eastAsia="it-IT"/>
    </w:rPr>
  </w:style>
  <w:style w:type="character" w:customStyle="1" w:styleId="TitoloCarattere">
    <w:name w:val="Titolo Carattere"/>
    <w:basedOn w:val="Caratterepredefinitoparagrafo"/>
    <w:link w:val="Titolo"/>
    <w:rsid w:val="00673EAC"/>
    <w:rPr>
      <w:b/>
      <w:sz w:val="32"/>
    </w:rPr>
  </w:style>
  <w:style w:type="character" w:customStyle="1" w:styleId="SottotitoloCarattere">
    <w:name w:val="Sottotitolo Carattere"/>
    <w:basedOn w:val="Caratterepredefinitoparagrafo"/>
    <w:link w:val="Sottotitolo"/>
    <w:rsid w:val="00673EAC"/>
    <w:rPr>
      <w:b/>
      <w:bCs/>
      <w:sz w:val="24"/>
      <w:szCs w:val="24"/>
    </w:rPr>
  </w:style>
  <w:style w:type="paragraph" w:styleId="Paragrafoelenco">
    <w:name w:val="List Paragraph"/>
    <w:basedOn w:val="Normale"/>
    <w:uiPriority w:val="34"/>
    <w:qFormat/>
    <w:rsid w:val="00EB202F"/>
    <w:pPr>
      <w:ind w:left="720"/>
      <w:contextualSpacing/>
    </w:pPr>
  </w:style>
  <w:style w:type="character" w:styleId="Enfasigrassetto">
    <w:name w:val="Strong"/>
    <w:basedOn w:val="Caratterepredefinitoparagrafo"/>
    <w:uiPriority w:val="22"/>
    <w:qFormat/>
    <w:rsid w:val="001C1FE3"/>
    <w:rPr>
      <w:b/>
      <w:bCs/>
      <w:i w:val="0"/>
      <w:iCs w:val="0"/>
    </w:rPr>
  </w:style>
  <w:style w:type="table" w:styleId="Grigliatabella">
    <w:name w:val="Table Grid"/>
    <w:basedOn w:val="Tabellanormale"/>
    <w:uiPriority w:val="59"/>
    <w:rsid w:val="000943D4"/>
    <w:rPr>
      <w:rFonts w:asciiTheme="minorHAnsi" w:eastAsiaTheme="minorEastAsia" w:hAnsiTheme="minorHAnsi" w:cstheme="minorBid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F2BD3"/>
    <w:pPr>
      <w:autoSpaceDE w:val="0"/>
      <w:autoSpaceDN w:val="0"/>
      <w:adjustRightInd w:val="0"/>
    </w:pPr>
    <w:rPr>
      <w:color w:val="000000"/>
      <w:sz w:val="24"/>
      <w:szCs w:val="24"/>
    </w:rPr>
  </w:style>
  <w:style w:type="paragraph" w:customStyle="1" w:styleId="TableParagraph">
    <w:name w:val="Table Paragraph"/>
    <w:basedOn w:val="Normale"/>
    <w:uiPriority w:val="1"/>
    <w:qFormat/>
    <w:rsid w:val="003F2BD3"/>
    <w:pPr>
      <w:widowControl w:val="0"/>
      <w:suppressAutoHyphens w:val="0"/>
    </w:pPr>
    <w:rPr>
      <w:rFonts w:ascii="Calibri" w:eastAsia="Calibri" w:hAnsi="Calibri"/>
      <w:sz w:val="22"/>
      <w:szCs w:val="22"/>
      <w:lang w:val="en-US" w:eastAsia="en-US"/>
    </w:rPr>
  </w:style>
  <w:style w:type="paragraph" w:styleId="Testonotaapidipagina">
    <w:name w:val="footnote text"/>
    <w:basedOn w:val="Normale"/>
    <w:link w:val="TestonotaapidipaginaCarattere"/>
    <w:rsid w:val="0044572D"/>
    <w:pPr>
      <w:suppressAutoHyphens w:val="0"/>
    </w:pPr>
    <w:rPr>
      <w:sz w:val="20"/>
      <w:szCs w:val="20"/>
      <w:lang w:eastAsia="it-IT"/>
    </w:rPr>
  </w:style>
  <w:style w:type="character" w:customStyle="1" w:styleId="TestonotaapidipaginaCarattere">
    <w:name w:val="Testo nota a piè di pagina Carattere"/>
    <w:basedOn w:val="Caratterepredefinitoparagrafo"/>
    <w:link w:val="Testonotaapidipagina"/>
    <w:rsid w:val="0044572D"/>
  </w:style>
  <w:style w:type="character" w:styleId="Rimandonotaapidipagina">
    <w:name w:val="footnote reference"/>
    <w:basedOn w:val="Caratterepredefinitoparagrafo"/>
    <w:uiPriority w:val="99"/>
    <w:rsid w:val="0044572D"/>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D7A61"/>
    <w:pPr>
      <w:suppressAutoHyphens/>
    </w:pPr>
    <w:rPr>
      <w:sz w:val="24"/>
      <w:szCs w:val="24"/>
      <w:lang w:eastAsia="ar-SA"/>
    </w:rPr>
  </w:style>
  <w:style w:type="paragraph" w:styleId="Titolo1">
    <w:name w:val="heading 1"/>
    <w:basedOn w:val="Normale"/>
    <w:next w:val="Normale"/>
    <w:qFormat/>
    <w:rsid w:val="00ED7A61"/>
    <w:pPr>
      <w:keepNext/>
      <w:numPr>
        <w:numId w:val="1"/>
      </w:numPr>
      <w:outlineLvl w:val="0"/>
    </w:pPr>
    <w:rPr>
      <w:sz w:val="32"/>
      <w:szCs w:val="20"/>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1">
    <w:name w:val="WW8Num2z1"/>
    <w:rsid w:val="00ED7A61"/>
    <w:rPr>
      <w:rFonts w:ascii="Courier New" w:hAnsi="Courier New" w:cs="Courier New"/>
    </w:rPr>
  </w:style>
  <w:style w:type="character" w:customStyle="1" w:styleId="WW8Num2z2">
    <w:name w:val="WW8Num2z2"/>
    <w:rsid w:val="00ED7A61"/>
    <w:rPr>
      <w:rFonts w:ascii="Wingdings" w:hAnsi="Wingdings"/>
    </w:rPr>
  </w:style>
  <w:style w:type="character" w:customStyle="1" w:styleId="WW8Num3z0">
    <w:name w:val="WW8Num3z0"/>
    <w:rsid w:val="00ED7A61"/>
    <w:rPr>
      <w:rFonts w:ascii="Symbol" w:hAnsi="Symbol"/>
    </w:rPr>
  </w:style>
  <w:style w:type="character" w:customStyle="1" w:styleId="WW8Num4z0">
    <w:name w:val="WW8Num4z0"/>
    <w:rsid w:val="00ED7A61"/>
    <w:rPr>
      <w:rFonts w:ascii="Wingdings" w:hAnsi="Wingdings"/>
      <w:sz w:val="40"/>
      <w:szCs w:val="40"/>
    </w:rPr>
  </w:style>
  <w:style w:type="character" w:customStyle="1" w:styleId="Absatz-Standardschriftart">
    <w:name w:val="Absatz-Standardschriftart"/>
    <w:rsid w:val="00ED7A61"/>
  </w:style>
  <w:style w:type="character" w:customStyle="1" w:styleId="WW8Num1z1">
    <w:name w:val="WW8Num1z1"/>
    <w:rsid w:val="00ED7A61"/>
    <w:rPr>
      <w:rFonts w:ascii="Symbol" w:hAnsi="Symbol"/>
    </w:rPr>
  </w:style>
  <w:style w:type="character" w:customStyle="1" w:styleId="WW8Num1z2">
    <w:name w:val="WW8Num1z2"/>
    <w:rsid w:val="00ED7A61"/>
    <w:rPr>
      <w:rFonts w:ascii="Wingdings" w:hAnsi="Wingdings"/>
    </w:rPr>
  </w:style>
  <w:style w:type="character" w:customStyle="1" w:styleId="WW8Num2z0">
    <w:name w:val="WW8Num2z0"/>
    <w:rsid w:val="00ED7A61"/>
    <w:rPr>
      <w:rFonts w:ascii="Wingdings" w:hAnsi="Wingdings"/>
      <w:sz w:val="40"/>
      <w:szCs w:val="40"/>
    </w:rPr>
  </w:style>
  <w:style w:type="character" w:customStyle="1" w:styleId="WW8Num2z3">
    <w:name w:val="WW8Num2z3"/>
    <w:rsid w:val="00ED7A61"/>
    <w:rPr>
      <w:rFonts w:ascii="Symbol" w:hAnsi="Symbol"/>
    </w:rPr>
  </w:style>
  <w:style w:type="character" w:customStyle="1" w:styleId="WW8Num3z1">
    <w:name w:val="WW8Num3z1"/>
    <w:rsid w:val="00ED7A61"/>
    <w:rPr>
      <w:rFonts w:ascii="Courier New" w:hAnsi="Courier New" w:cs="Courier New"/>
    </w:rPr>
  </w:style>
  <w:style w:type="character" w:customStyle="1" w:styleId="WW8Num3z2">
    <w:name w:val="WW8Num3z2"/>
    <w:rsid w:val="00ED7A61"/>
    <w:rPr>
      <w:rFonts w:ascii="Wingdings" w:hAnsi="Wingdings"/>
    </w:rPr>
  </w:style>
  <w:style w:type="character" w:customStyle="1" w:styleId="WW8Num4z1">
    <w:name w:val="WW8Num4z1"/>
    <w:rsid w:val="00ED7A61"/>
    <w:rPr>
      <w:rFonts w:ascii="Courier New" w:hAnsi="Courier New" w:cs="Courier New"/>
    </w:rPr>
  </w:style>
  <w:style w:type="character" w:customStyle="1" w:styleId="WW8Num4z2">
    <w:name w:val="WW8Num4z2"/>
    <w:rsid w:val="00ED7A61"/>
    <w:rPr>
      <w:rFonts w:ascii="Wingdings" w:hAnsi="Wingdings"/>
    </w:rPr>
  </w:style>
  <w:style w:type="character" w:customStyle="1" w:styleId="WW8Num4z3">
    <w:name w:val="WW8Num4z3"/>
    <w:rsid w:val="00ED7A61"/>
    <w:rPr>
      <w:rFonts w:ascii="Symbol" w:hAnsi="Symbol"/>
    </w:rPr>
  </w:style>
  <w:style w:type="character" w:customStyle="1" w:styleId="WW8Num5z0">
    <w:name w:val="WW8Num5z0"/>
    <w:rsid w:val="00ED7A61"/>
    <w:rPr>
      <w:rFonts w:ascii="Symbol" w:hAnsi="Symbol"/>
    </w:rPr>
  </w:style>
  <w:style w:type="character" w:customStyle="1" w:styleId="WW8Num5z1">
    <w:name w:val="WW8Num5z1"/>
    <w:rsid w:val="00ED7A61"/>
    <w:rPr>
      <w:rFonts w:ascii="Courier New" w:hAnsi="Courier New" w:cs="Courier New"/>
    </w:rPr>
  </w:style>
  <w:style w:type="character" w:customStyle="1" w:styleId="WW8Num5z2">
    <w:name w:val="WW8Num5z2"/>
    <w:rsid w:val="00ED7A61"/>
    <w:rPr>
      <w:rFonts w:ascii="Wingdings" w:hAnsi="Wingdings"/>
    </w:rPr>
  </w:style>
  <w:style w:type="character" w:customStyle="1" w:styleId="WW8Num6z0">
    <w:name w:val="WW8Num6z0"/>
    <w:rsid w:val="00ED7A61"/>
    <w:rPr>
      <w:rFonts w:ascii="Monotype Corsiva" w:hAnsi="Monotype Corsiva"/>
      <w:sz w:val="40"/>
      <w:szCs w:val="40"/>
    </w:rPr>
  </w:style>
  <w:style w:type="character" w:customStyle="1" w:styleId="WW8Num6z1">
    <w:name w:val="WW8Num6z1"/>
    <w:rsid w:val="00ED7A61"/>
    <w:rPr>
      <w:rFonts w:ascii="Courier New" w:hAnsi="Courier New" w:cs="Courier New"/>
    </w:rPr>
  </w:style>
  <w:style w:type="character" w:customStyle="1" w:styleId="WW8Num6z2">
    <w:name w:val="WW8Num6z2"/>
    <w:rsid w:val="00ED7A61"/>
    <w:rPr>
      <w:rFonts w:ascii="Wingdings" w:hAnsi="Wingdings"/>
    </w:rPr>
  </w:style>
  <w:style w:type="character" w:customStyle="1" w:styleId="WW8Num6z3">
    <w:name w:val="WW8Num6z3"/>
    <w:rsid w:val="00ED7A61"/>
    <w:rPr>
      <w:rFonts w:ascii="Symbol" w:hAnsi="Symbol"/>
    </w:rPr>
  </w:style>
  <w:style w:type="character" w:customStyle="1" w:styleId="WW8Num7z0">
    <w:name w:val="WW8Num7z0"/>
    <w:rsid w:val="00ED7A61"/>
    <w:rPr>
      <w:rFonts w:ascii="Wingdings" w:hAnsi="Wingdings"/>
      <w:sz w:val="40"/>
      <w:szCs w:val="40"/>
    </w:rPr>
  </w:style>
  <w:style w:type="character" w:customStyle="1" w:styleId="WW8Num7z1">
    <w:name w:val="WW8Num7z1"/>
    <w:rsid w:val="00ED7A61"/>
    <w:rPr>
      <w:rFonts w:ascii="Courier New" w:hAnsi="Courier New" w:cs="Courier New"/>
    </w:rPr>
  </w:style>
  <w:style w:type="character" w:customStyle="1" w:styleId="WW8Num7z2">
    <w:name w:val="WW8Num7z2"/>
    <w:rsid w:val="00ED7A61"/>
    <w:rPr>
      <w:rFonts w:ascii="Wingdings" w:hAnsi="Wingdings"/>
    </w:rPr>
  </w:style>
  <w:style w:type="character" w:customStyle="1" w:styleId="WW8Num7z3">
    <w:name w:val="WW8Num7z3"/>
    <w:rsid w:val="00ED7A61"/>
    <w:rPr>
      <w:rFonts w:ascii="Symbol" w:hAnsi="Symbol"/>
    </w:rPr>
  </w:style>
  <w:style w:type="character" w:customStyle="1" w:styleId="WW8Num8z0">
    <w:name w:val="WW8Num8z0"/>
    <w:rsid w:val="00ED7A61"/>
    <w:rPr>
      <w:rFonts w:ascii="Symbol" w:hAnsi="Symbol"/>
    </w:rPr>
  </w:style>
  <w:style w:type="character" w:customStyle="1" w:styleId="WW8Num8z1">
    <w:name w:val="WW8Num8z1"/>
    <w:rsid w:val="00ED7A61"/>
    <w:rPr>
      <w:rFonts w:ascii="Courier New" w:hAnsi="Courier New" w:cs="Courier New"/>
    </w:rPr>
  </w:style>
  <w:style w:type="character" w:customStyle="1" w:styleId="WW8Num8z2">
    <w:name w:val="WW8Num8z2"/>
    <w:rsid w:val="00ED7A61"/>
    <w:rPr>
      <w:rFonts w:ascii="Wingdings" w:hAnsi="Wingdings"/>
    </w:rPr>
  </w:style>
  <w:style w:type="character" w:customStyle="1" w:styleId="WW8Num9z0">
    <w:name w:val="WW8Num9z0"/>
    <w:rsid w:val="00ED7A61"/>
    <w:rPr>
      <w:rFonts w:ascii="Wingdings" w:hAnsi="Wingdings"/>
      <w:sz w:val="40"/>
      <w:szCs w:val="40"/>
    </w:rPr>
  </w:style>
  <w:style w:type="character" w:customStyle="1" w:styleId="WW8Num9z1">
    <w:name w:val="WW8Num9z1"/>
    <w:rsid w:val="00ED7A61"/>
    <w:rPr>
      <w:rFonts w:ascii="Courier New" w:hAnsi="Courier New" w:cs="Courier New"/>
    </w:rPr>
  </w:style>
  <w:style w:type="character" w:customStyle="1" w:styleId="WW8Num9z2">
    <w:name w:val="WW8Num9z2"/>
    <w:rsid w:val="00ED7A61"/>
    <w:rPr>
      <w:rFonts w:ascii="Wingdings" w:hAnsi="Wingdings"/>
    </w:rPr>
  </w:style>
  <w:style w:type="character" w:customStyle="1" w:styleId="WW8Num9z3">
    <w:name w:val="WW8Num9z3"/>
    <w:rsid w:val="00ED7A61"/>
    <w:rPr>
      <w:rFonts w:ascii="Symbol" w:hAnsi="Symbol"/>
    </w:rPr>
  </w:style>
  <w:style w:type="character" w:customStyle="1" w:styleId="WW8Num10z0">
    <w:name w:val="WW8Num10z0"/>
    <w:rsid w:val="00ED7A61"/>
    <w:rPr>
      <w:rFonts w:ascii="Wingdings" w:hAnsi="Wingdings"/>
      <w:sz w:val="40"/>
      <w:szCs w:val="40"/>
    </w:rPr>
  </w:style>
  <w:style w:type="character" w:customStyle="1" w:styleId="WW8Num10z1">
    <w:name w:val="WW8Num10z1"/>
    <w:rsid w:val="00ED7A61"/>
    <w:rPr>
      <w:rFonts w:ascii="Courier New" w:hAnsi="Courier New" w:cs="Courier New"/>
    </w:rPr>
  </w:style>
  <w:style w:type="character" w:customStyle="1" w:styleId="WW8Num10z2">
    <w:name w:val="WW8Num10z2"/>
    <w:rsid w:val="00ED7A61"/>
    <w:rPr>
      <w:rFonts w:ascii="Wingdings" w:hAnsi="Wingdings"/>
    </w:rPr>
  </w:style>
  <w:style w:type="character" w:customStyle="1" w:styleId="WW8Num10z3">
    <w:name w:val="WW8Num10z3"/>
    <w:rsid w:val="00ED7A61"/>
    <w:rPr>
      <w:rFonts w:ascii="Symbol" w:hAnsi="Symbol"/>
    </w:rPr>
  </w:style>
  <w:style w:type="character" w:customStyle="1" w:styleId="WW8Num11z0">
    <w:name w:val="WW8Num11z0"/>
    <w:rsid w:val="00ED7A61"/>
    <w:rPr>
      <w:rFonts w:ascii="Symbol" w:hAnsi="Symbol"/>
    </w:rPr>
  </w:style>
  <w:style w:type="character" w:customStyle="1" w:styleId="WW8Num11z1">
    <w:name w:val="WW8Num11z1"/>
    <w:rsid w:val="00ED7A61"/>
    <w:rPr>
      <w:rFonts w:ascii="Courier New" w:hAnsi="Courier New" w:cs="Courier New"/>
    </w:rPr>
  </w:style>
  <w:style w:type="character" w:customStyle="1" w:styleId="WW8Num11z2">
    <w:name w:val="WW8Num11z2"/>
    <w:rsid w:val="00ED7A61"/>
    <w:rPr>
      <w:rFonts w:ascii="Wingdings" w:hAnsi="Wingdings"/>
    </w:rPr>
  </w:style>
  <w:style w:type="character" w:customStyle="1" w:styleId="WW8Num12z0">
    <w:name w:val="WW8Num12z0"/>
    <w:rsid w:val="00ED7A61"/>
    <w:rPr>
      <w:rFonts w:ascii="Symbol" w:hAnsi="Symbol"/>
    </w:rPr>
  </w:style>
  <w:style w:type="character" w:customStyle="1" w:styleId="WW8Num12z1">
    <w:name w:val="WW8Num12z1"/>
    <w:rsid w:val="00ED7A61"/>
    <w:rPr>
      <w:rFonts w:ascii="Courier New" w:hAnsi="Courier New" w:cs="Courier New"/>
    </w:rPr>
  </w:style>
  <w:style w:type="character" w:customStyle="1" w:styleId="WW8Num12z2">
    <w:name w:val="WW8Num12z2"/>
    <w:rsid w:val="00ED7A61"/>
    <w:rPr>
      <w:rFonts w:ascii="Wingdings" w:hAnsi="Wingdings"/>
    </w:rPr>
  </w:style>
  <w:style w:type="character" w:customStyle="1" w:styleId="WW8Num13z0">
    <w:name w:val="WW8Num13z0"/>
    <w:rsid w:val="00ED7A61"/>
    <w:rPr>
      <w:rFonts w:ascii="Wingdings" w:hAnsi="Wingdings"/>
      <w:sz w:val="40"/>
      <w:szCs w:val="40"/>
    </w:rPr>
  </w:style>
  <w:style w:type="character" w:customStyle="1" w:styleId="WW8Num13z1">
    <w:name w:val="WW8Num13z1"/>
    <w:rsid w:val="00ED7A61"/>
    <w:rPr>
      <w:rFonts w:ascii="Courier New" w:hAnsi="Courier New" w:cs="Courier New"/>
    </w:rPr>
  </w:style>
  <w:style w:type="character" w:customStyle="1" w:styleId="WW8Num13z2">
    <w:name w:val="WW8Num13z2"/>
    <w:rsid w:val="00ED7A61"/>
    <w:rPr>
      <w:rFonts w:ascii="Wingdings" w:hAnsi="Wingdings"/>
    </w:rPr>
  </w:style>
  <w:style w:type="character" w:customStyle="1" w:styleId="WW8Num13z3">
    <w:name w:val="WW8Num13z3"/>
    <w:rsid w:val="00ED7A61"/>
    <w:rPr>
      <w:rFonts w:ascii="Symbol" w:hAnsi="Symbol"/>
    </w:rPr>
  </w:style>
  <w:style w:type="character" w:customStyle="1" w:styleId="WW8Num14z0">
    <w:name w:val="WW8Num14z0"/>
    <w:rsid w:val="00ED7A61"/>
    <w:rPr>
      <w:rFonts w:ascii="Monotype Corsiva" w:hAnsi="Monotype Corsiva"/>
      <w:sz w:val="40"/>
      <w:szCs w:val="40"/>
    </w:rPr>
  </w:style>
  <w:style w:type="character" w:customStyle="1" w:styleId="WW8Num14z1">
    <w:name w:val="WW8Num14z1"/>
    <w:rsid w:val="00ED7A61"/>
    <w:rPr>
      <w:rFonts w:ascii="Courier New" w:hAnsi="Courier New" w:cs="Courier New"/>
    </w:rPr>
  </w:style>
  <w:style w:type="character" w:customStyle="1" w:styleId="WW8Num14z2">
    <w:name w:val="WW8Num14z2"/>
    <w:rsid w:val="00ED7A61"/>
    <w:rPr>
      <w:rFonts w:ascii="Wingdings" w:hAnsi="Wingdings"/>
    </w:rPr>
  </w:style>
  <w:style w:type="character" w:customStyle="1" w:styleId="WW8Num14z3">
    <w:name w:val="WW8Num14z3"/>
    <w:rsid w:val="00ED7A61"/>
    <w:rPr>
      <w:rFonts w:ascii="Symbol" w:hAnsi="Symbol"/>
    </w:rPr>
  </w:style>
  <w:style w:type="character" w:customStyle="1" w:styleId="WW8Num15z0">
    <w:name w:val="WW8Num15z0"/>
    <w:rsid w:val="00ED7A61"/>
    <w:rPr>
      <w:rFonts w:ascii="Symbol" w:hAnsi="Symbol"/>
      <w:color w:val="auto"/>
    </w:rPr>
  </w:style>
  <w:style w:type="character" w:customStyle="1" w:styleId="WW8Num15z1">
    <w:name w:val="WW8Num15z1"/>
    <w:rsid w:val="00ED7A61"/>
    <w:rPr>
      <w:rFonts w:ascii="Courier New" w:hAnsi="Courier New" w:cs="Courier New"/>
    </w:rPr>
  </w:style>
  <w:style w:type="character" w:customStyle="1" w:styleId="WW8Num15z2">
    <w:name w:val="WW8Num15z2"/>
    <w:rsid w:val="00ED7A61"/>
    <w:rPr>
      <w:rFonts w:ascii="Wingdings" w:hAnsi="Wingdings"/>
    </w:rPr>
  </w:style>
  <w:style w:type="character" w:customStyle="1" w:styleId="WW8Num15z3">
    <w:name w:val="WW8Num15z3"/>
    <w:rsid w:val="00ED7A61"/>
    <w:rPr>
      <w:rFonts w:ascii="Symbol" w:hAnsi="Symbol"/>
    </w:rPr>
  </w:style>
  <w:style w:type="character" w:customStyle="1" w:styleId="WW8Num16z0">
    <w:name w:val="WW8Num16z0"/>
    <w:rsid w:val="00ED7A61"/>
    <w:rPr>
      <w:rFonts w:ascii="Wingdings" w:hAnsi="Wingdings"/>
      <w:sz w:val="40"/>
      <w:szCs w:val="40"/>
    </w:rPr>
  </w:style>
  <w:style w:type="character" w:customStyle="1" w:styleId="WW8Num16z1">
    <w:name w:val="WW8Num16z1"/>
    <w:rsid w:val="00ED7A61"/>
    <w:rPr>
      <w:rFonts w:ascii="Courier New" w:hAnsi="Courier New" w:cs="Courier New"/>
    </w:rPr>
  </w:style>
  <w:style w:type="character" w:customStyle="1" w:styleId="WW8Num16z2">
    <w:name w:val="WW8Num16z2"/>
    <w:rsid w:val="00ED7A61"/>
    <w:rPr>
      <w:rFonts w:ascii="Wingdings" w:hAnsi="Wingdings"/>
    </w:rPr>
  </w:style>
  <w:style w:type="character" w:customStyle="1" w:styleId="WW8Num16z3">
    <w:name w:val="WW8Num16z3"/>
    <w:rsid w:val="00ED7A61"/>
    <w:rPr>
      <w:rFonts w:ascii="Symbol" w:hAnsi="Symbol"/>
    </w:rPr>
  </w:style>
  <w:style w:type="character" w:customStyle="1" w:styleId="WW8Num17z0">
    <w:name w:val="WW8Num17z0"/>
    <w:rsid w:val="00ED7A61"/>
    <w:rPr>
      <w:rFonts w:ascii="Symbol" w:eastAsia="Times New Roman" w:hAnsi="Symbol"/>
      <w:color w:val="auto"/>
    </w:rPr>
  </w:style>
  <w:style w:type="character" w:customStyle="1" w:styleId="WW8Num17z1">
    <w:name w:val="WW8Num17z1"/>
    <w:rsid w:val="00ED7A61"/>
    <w:rPr>
      <w:rFonts w:ascii="Courier New" w:hAnsi="Courier New" w:cs="Courier New"/>
    </w:rPr>
  </w:style>
  <w:style w:type="character" w:customStyle="1" w:styleId="WW8Num17z2">
    <w:name w:val="WW8Num17z2"/>
    <w:rsid w:val="00ED7A61"/>
    <w:rPr>
      <w:rFonts w:ascii="Wingdings" w:hAnsi="Wingdings"/>
    </w:rPr>
  </w:style>
  <w:style w:type="character" w:customStyle="1" w:styleId="WW8Num17z3">
    <w:name w:val="WW8Num17z3"/>
    <w:rsid w:val="00ED7A61"/>
    <w:rPr>
      <w:rFonts w:ascii="Symbol" w:hAnsi="Symbol"/>
    </w:rPr>
  </w:style>
  <w:style w:type="character" w:customStyle="1" w:styleId="Caratterepredefinitoparagrafo1">
    <w:name w:val="Carattere predefinito paragrafo1"/>
    <w:rsid w:val="00ED7A61"/>
  </w:style>
  <w:style w:type="character" w:customStyle="1" w:styleId="Caselladicontrollo">
    <w:name w:val="Casella di controllo"/>
    <w:rsid w:val="00ED7A61"/>
    <w:rPr>
      <w:rFonts w:ascii="Times New Roman" w:hAnsi="Times New Roman"/>
      <w:sz w:val="22"/>
    </w:rPr>
  </w:style>
  <w:style w:type="character" w:styleId="Collegamentoipertestuale">
    <w:name w:val="Hyperlink"/>
    <w:basedOn w:val="Caratterepredefinitoparagrafo1"/>
    <w:rsid w:val="00ED7A61"/>
    <w:rPr>
      <w:color w:val="0000FF"/>
      <w:u w:val="single"/>
    </w:rPr>
  </w:style>
  <w:style w:type="character" w:styleId="Enfasicorsivo">
    <w:name w:val="Emphasis"/>
    <w:basedOn w:val="Caratterepredefinitoparagrafo1"/>
    <w:qFormat/>
    <w:rsid w:val="00ED7A61"/>
    <w:rPr>
      <w:i/>
      <w:iCs/>
    </w:rPr>
  </w:style>
  <w:style w:type="paragraph" w:customStyle="1" w:styleId="Intestazione1">
    <w:name w:val="Intestazione1"/>
    <w:basedOn w:val="Normale"/>
    <w:next w:val="Corpodeltesto"/>
    <w:rsid w:val="00ED7A61"/>
    <w:pPr>
      <w:keepNext/>
      <w:spacing w:before="240" w:after="120"/>
    </w:pPr>
    <w:rPr>
      <w:rFonts w:ascii="Arial" w:eastAsia="MS Mincho" w:hAnsi="Arial" w:cs="Tahoma"/>
      <w:sz w:val="28"/>
      <w:szCs w:val="28"/>
    </w:rPr>
  </w:style>
  <w:style w:type="paragraph" w:styleId="Corpodeltesto">
    <w:name w:val="Body Text"/>
    <w:basedOn w:val="Normale"/>
    <w:semiHidden/>
    <w:rsid w:val="00ED7A61"/>
    <w:pPr>
      <w:spacing w:after="120"/>
    </w:pPr>
  </w:style>
  <w:style w:type="paragraph" w:styleId="Elenco">
    <w:name w:val="List"/>
    <w:basedOn w:val="Corpodeltesto"/>
    <w:semiHidden/>
    <w:rsid w:val="00ED7A61"/>
    <w:rPr>
      <w:rFonts w:cs="Tahoma"/>
    </w:rPr>
  </w:style>
  <w:style w:type="paragraph" w:customStyle="1" w:styleId="Didascalia1">
    <w:name w:val="Didascalia1"/>
    <w:basedOn w:val="Normale"/>
    <w:rsid w:val="00ED7A61"/>
    <w:pPr>
      <w:suppressLineNumbers/>
      <w:spacing w:before="120" w:after="120"/>
    </w:pPr>
    <w:rPr>
      <w:rFonts w:cs="Tahoma"/>
      <w:i/>
      <w:iCs/>
    </w:rPr>
  </w:style>
  <w:style w:type="paragraph" w:customStyle="1" w:styleId="Indice">
    <w:name w:val="Indice"/>
    <w:basedOn w:val="Normale"/>
    <w:rsid w:val="00ED7A61"/>
    <w:pPr>
      <w:suppressLineNumbers/>
    </w:pPr>
    <w:rPr>
      <w:rFonts w:cs="Tahoma"/>
    </w:rPr>
  </w:style>
  <w:style w:type="paragraph" w:styleId="Intestazione">
    <w:name w:val="header"/>
    <w:basedOn w:val="Normale"/>
    <w:semiHidden/>
    <w:rsid w:val="00ED7A61"/>
    <w:pPr>
      <w:tabs>
        <w:tab w:val="center" w:pos="4819"/>
        <w:tab w:val="right" w:pos="9638"/>
      </w:tabs>
    </w:pPr>
  </w:style>
  <w:style w:type="paragraph" w:styleId="Pidipagina">
    <w:name w:val="footer"/>
    <w:basedOn w:val="Normale"/>
    <w:semiHidden/>
    <w:rsid w:val="00ED7A61"/>
    <w:pPr>
      <w:tabs>
        <w:tab w:val="center" w:pos="4819"/>
        <w:tab w:val="right" w:pos="9638"/>
      </w:tabs>
    </w:pPr>
  </w:style>
  <w:style w:type="paragraph" w:customStyle="1" w:styleId="p8">
    <w:name w:val="p8"/>
    <w:basedOn w:val="Normale"/>
    <w:rsid w:val="00ED7A61"/>
    <w:pPr>
      <w:widowControl w:val="0"/>
      <w:tabs>
        <w:tab w:val="left" w:pos="2792"/>
      </w:tabs>
      <w:autoSpaceDE w:val="0"/>
      <w:spacing w:line="240" w:lineRule="atLeast"/>
      <w:ind w:left="1296" w:hanging="144"/>
    </w:pPr>
    <w:rPr>
      <w:sz w:val="20"/>
    </w:rPr>
  </w:style>
  <w:style w:type="paragraph" w:customStyle="1" w:styleId="p7">
    <w:name w:val="p7"/>
    <w:basedOn w:val="Normale"/>
    <w:rsid w:val="00ED7A61"/>
    <w:pPr>
      <w:widowControl w:val="0"/>
      <w:tabs>
        <w:tab w:val="left" w:pos="1336"/>
        <w:tab w:val="left" w:pos="1676"/>
      </w:tabs>
      <w:autoSpaceDE w:val="0"/>
      <w:spacing w:line="300" w:lineRule="atLeast"/>
      <w:ind w:left="288" w:hanging="432"/>
    </w:pPr>
    <w:rPr>
      <w:sz w:val="20"/>
    </w:rPr>
  </w:style>
  <w:style w:type="paragraph" w:customStyle="1" w:styleId="p12">
    <w:name w:val="p12"/>
    <w:basedOn w:val="Normale"/>
    <w:rsid w:val="00ED7A61"/>
    <w:pPr>
      <w:widowControl w:val="0"/>
      <w:autoSpaceDE w:val="0"/>
      <w:spacing w:line="280" w:lineRule="atLeast"/>
      <w:ind w:left="580"/>
    </w:pPr>
    <w:rPr>
      <w:sz w:val="20"/>
    </w:rPr>
  </w:style>
  <w:style w:type="paragraph" w:customStyle="1" w:styleId="Contenutotabella">
    <w:name w:val="Contenuto tabella"/>
    <w:basedOn w:val="Normale"/>
    <w:rsid w:val="00ED7A61"/>
    <w:pPr>
      <w:suppressLineNumbers/>
    </w:pPr>
  </w:style>
  <w:style w:type="paragraph" w:customStyle="1" w:styleId="Intestazionetabella">
    <w:name w:val="Intestazione tabella"/>
    <w:basedOn w:val="Contenutotabella"/>
    <w:rsid w:val="00ED7A61"/>
    <w:pPr>
      <w:jc w:val="center"/>
    </w:pPr>
    <w:rPr>
      <w:b/>
      <w:bCs/>
    </w:rPr>
  </w:style>
  <w:style w:type="paragraph" w:customStyle="1" w:styleId="Contenutocornice">
    <w:name w:val="Contenuto cornice"/>
    <w:basedOn w:val="Corpodeltesto"/>
    <w:rsid w:val="00ED7A61"/>
  </w:style>
  <w:style w:type="paragraph" w:styleId="Sottotitolo">
    <w:name w:val="Subtitle"/>
    <w:basedOn w:val="Normale"/>
    <w:link w:val="SottotitoloCarattere"/>
    <w:qFormat/>
    <w:rsid w:val="00535944"/>
    <w:pPr>
      <w:suppressAutoHyphens w:val="0"/>
      <w:jc w:val="both"/>
    </w:pPr>
    <w:rPr>
      <w:b/>
      <w:bCs/>
      <w:lang w:eastAsia="it-IT"/>
    </w:rPr>
  </w:style>
  <w:style w:type="paragraph" w:styleId="Rientrocorpodeltesto">
    <w:name w:val="Body Text Indent"/>
    <w:basedOn w:val="Normale"/>
    <w:rsid w:val="00535944"/>
    <w:pPr>
      <w:spacing w:after="120"/>
      <w:ind w:left="283"/>
    </w:pPr>
  </w:style>
  <w:style w:type="paragraph" w:customStyle="1" w:styleId="Stile1">
    <w:name w:val="Stile1"/>
    <w:basedOn w:val="Testonormale"/>
    <w:autoRedefine/>
    <w:rsid w:val="002A1CB1"/>
    <w:pPr>
      <w:suppressAutoHyphens w:val="0"/>
      <w:jc w:val="center"/>
    </w:pPr>
    <w:rPr>
      <w:rFonts w:ascii="Times New Roman" w:hAnsi="Times New Roman" w:cs="Times New Roman"/>
      <w:b/>
      <w:sz w:val="24"/>
      <w:lang w:eastAsia="it-IT"/>
    </w:rPr>
  </w:style>
  <w:style w:type="paragraph" w:styleId="Testonormale">
    <w:name w:val="Plain Text"/>
    <w:basedOn w:val="Normale"/>
    <w:link w:val="TestonormaleCarattere"/>
    <w:uiPriority w:val="99"/>
    <w:semiHidden/>
    <w:unhideWhenUsed/>
    <w:rsid w:val="002A1CB1"/>
    <w:rPr>
      <w:rFonts w:ascii="Courier New" w:hAnsi="Courier New" w:cs="Courier New"/>
      <w:sz w:val="20"/>
      <w:szCs w:val="20"/>
    </w:rPr>
  </w:style>
  <w:style w:type="character" w:customStyle="1" w:styleId="TestonormaleCarattere">
    <w:name w:val="Testo normale Carattere"/>
    <w:basedOn w:val="Caratterepredefinitoparagrafo"/>
    <w:link w:val="Testonormale"/>
    <w:uiPriority w:val="99"/>
    <w:semiHidden/>
    <w:rsid w:val="002A1CB1"/>
    <w:rPr>
      <w:rFonts w:ascii="Courier New" w:hAnsi="Courier New" w:cs="Courier New"/>
      <w:lang w:eastAsia="ar-SA"/>
    </w:rPr>
  </w:style>
  <w:style w:type="paragraph" w:styleId="Testofumetto">
    <w:name w:val="Balloon Text"/>
    <w:basedOn w:val="Normale"/>
    <w:link w:val="TestofumettoCarattere"/>
    <w:semiHidden/>
    <w:unhideWhenUsed/>
    <w:rsid w:val="00211F33"/>
    <w:rPr>
      <w:rFonts w:ascii="Tahoma" w:hAnsi="Tahoma" w:cs="Tahoma"/>
      <w:sz w:val="16"/>
      <w:szCs w:val="16"/>
    </w:rPr>
  </w:style>
  <w:style w:type="character" w:customStyle="1" w:styleId="TestofumettoCarattere">
    <w:name w:val="Testo fumetto Carattere"/>
    <w:basedOn w:val="Caratterepredefinitoparagrafo"/>
    <w:link w:val="Testofumetto"/>
    <w:semiHidden/>
    <w:rsid w:val="00211F33"/>
    <w:rPr>
      <w:rFonts w:ascii="Tahoma" w:hAnsi="Tahoma" w:cs="Tahoma"/>
      <w:sz w:val="16"/>
      <w:szCs w:val="16"/>
      <w:lang w:eastAsia="ar-SA"/>
    </w:rPr>
  </w:style>
  <w:style w:type="paragraph" w:styleId="Nessunaspaziatura">
    <w:name w:val="No Spacing"/>
    <w:uiPriority w:val="1"/>
    <w:qFormat/>
    <w:rsid w:val="00553EC6"/>
    <w:rPr>
      <w:rFonts w:ascii="Arial" w:hAnsi="Arial"/>
      <w:sz w:val="24"/>
    </w:rPr>
  </w:style>
  <w:style w:type="paragraph" w:styleId="Titolo">
    <w:name w:val="Title"/>
    <w:basedOn w:val="Normale"/>
    <w:link w:val="TitoloCarattere"/>
    <w:qFormat/>
    <w:rsid w:val="00673EAC"/>
    <w:pPr>
      <w:widowControl w:val="0"/>
      <w:suppressAutoHyphens w:val="0"/>
      <w:jc w:val="center"/>
    </w:pPr>
    <w:rPr>
      <w:b/>
      <w:sz w:val="32"/>
      <w:szCs w:val="20"/>
      <w:lang w:eastAsia="it-IT"/>
    </w:rPr>
  </w:style>
  <w:style w:type="character" w:customStyle="1" w:styleId="TitoloCarattere">
    <w:name w:val="Titolo Carattere"/>
    <w:basedOn w:val="Caratterepredefinitoparagrafo"/>
    <w:link w:val="Titolo"/>
    <w:rsid w:val="00673EAC"/>
    <w:rPr>
      <w:b/>
      <w:sz w:val="32"/>
    </w:rPr>
  </w:style>
  <w:style w:type="character" w:customStyle="1" w:styleId="SottotitoloCarattere">
    <w:name w:val="Sottotitolo Carattere"/>
    <w:basedOn w:val="Caratterepredefinitoparagrafo"/>
    <w:link w:val="Sottotitolo"/>
    <w:rsid w:val="00673EAC"/>
    <w:rPr>
      <w:b/>
      <w:bCs/>
      <w:sz w:val="24"/>
      <w:szCs w:val="24"/>
    </w:rPr>
  </w:style>
  <w:style w:type="paragraph" w:styleId="Paragrafoelenco">
    <w:name w:val="List Paragraph"/>
    <w:basedOn w:val="Normale"/>
    <w:uiPriority w:val="34"/>
    <w:qFormat/>
    <w:rsid w:val="00EB202F"/>
    <w:pPr>
      <w:ind w:left="720"/>
      <w:contextualSpacing/>
    </w:pPr>
  </w:style>
  <w:style w:type="character" w:styleId="Enfasigrassetto">
    <w:name w:val="Strong"/>
    <w:basedOn w:val="Caratterepredefinitoparagrafo"/>
    <w:uiPriority w:val="22"/>
    <w:qFormat/>
    <w:rsid w:val="001C1FE3"/>
    <w:rPr>
      <w:b/>
      <w:bCs/>
      <w:i w:val="0"/>
      <w:iCs w:val="0"/>
    </w:rPr>
  </w:style>
  <w:style w:type="table" w:styleId="Grigliatabella">
    <w:name w:val="Table Grid"/>
    <w:basedOn w:val="Tabellanormale"/>
    <w:uiPriority w:val="59"/>
    <w:rsid w:val="000943D4"/>
    <w:rPr>
      <w:rFonts w:asciiTheme="minorHAnsi" w:eastAsiaTheme="minorEastAsia" w:hAnsiTheme="minorHAnsi" w:cstheme="minorBid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91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588</TotalTime>
  <Pages>3</Pages>
  <Words>831</Words>
  <Characters>4738</Characters>
  <Application>Microsoft Macintosh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Istituto aderente alla rete europea ENIS e a quella delle scuole autonome siciliane ASAS – Centro Polifunzionale di Servizio (CPS) del MIUR  Scuola capofila Consorzio AetnaNet - Centro di Formazione Professionale accreditato dalla Regione Siciliana</vt:lpstr>
    </vt:vector>
  </TitlesOfParts>
  <Company>Olidata</Company>
  <LinksUpToDate>false</LinksUpToDate>
  <CharactersWithSpaces>5558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aderente alla rete europea ENIS e a quella delle scuole autonome siciliane ASAS – Centro Polifunzionale di Servizio (CPS) del MIUR  Scuola capofila Consorzio AetnaNet - Centro di Formazione Professionale accreditato dalla Regione Siciliana</dc:title>
  <dc:creator>ALCARM</dc:creator>
  <cp:lastModifiedBy>Egidio</cp:lastModifiedBy>
  <cp:revision>173</cp:revision>
  <cp:lastPrinted>2017-03-26T11:44:00Z</cp:lastPrinted>
  <dcterms:created xsi:type="dcterms:W3CDTF">2014-12-22T11:21:00Z</dcterms:created>
  <dcterms:modified xsi:type="dcterms:W3CDTF">2017-04-03T22:14:00Z</dcterms:modified>
</cp:coreProperties>
</file>